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8CFAA" w14:textId="77777777" w:rsidR="00215F42" w:rsidRPr="00CD5C23" w:rsidRDefault="00215F42" w:rsidP="00215F42">
      <w:pPr>
        <w:jc w:val="center"/>
        <w:rPr>
          <w:rFonts w:cs="Aharoni"/>
          <w:b/>
          <w:color w:val="000000" w:themeColor="text1"/>
          <w:sz w:val="28"/>
          <w:szCs w:val="28"/>
        </w:rPr>
      </w:pPr>
      <w:bookmarkStart w:id="0" w:name="_Toc312530870"/>
      <w:bookmarkStart w:id="1" w:name="_Toc273554828"/>
      <w:bookmarkStart w:id="2" w:name="_Toc273558607"/>
    </w:p>
    <w:p w14:paraId="56837570" w14:textId="77777777" w:rsidR="00215F42" w:rsidRPr="00CD5C23" w:rsidRDefault="00215F42" w:rsidP="00215F42">
      <w:pPr>
        <w:jc w:val="center"/>
        <w:rPr>
          <w:rFonts w:cs="Aharoni"/>
          <w:b/>
          <w:color w:val="000000" w:themeColor="text1"/>
          <w:sz w:val="28"/>
          <w:szCs w:val="28"/>
        </w:rPr>
      </w:pPr>
    </w:p>
    <w:p w14:paraId="0C3D2ADF" w14:textId="77777777" w:rsidR="00215F42" w:rsidRPr="00CD5C23" w:rsidRDefault="00215F42" w:rsidP="00215F42">
      <w:pPr>
        <w:jc w:val="center"/>
        <w:rPr>
          <w:rFonts w:cs="Aharoni"/>
          <w:b/>
          <w:color w:val="000000" w:themeColor="text1"/>
          <w:sz w:val="28"/>
          <w:szCs w:val="28"/>
        </w:rPr>
      </w:pPr>
    </w:p>
    <w:p w14:paraId="21A2770B" w14:textId="77777777" w:rsidR="00215F42" w:rsidRPr="00CD5C23" w:rsidRDefault="00215F42" w:rsidP="00215F42">
      <w:pPr>
        <w:jc w:val="center"/>
        <w:rPr>
          <w:rFonts w:cs="Aharoni"/>
          <w:b/>
          <w:color w:val="000000" w:themeColor="text1"/>
          <w:sz w:val="28"/>
          <w:szCs w:val="28"/>
        </w:rPr>
      </w:pPr>
    </w:p>
    <w:p w14:paraId="70BDA627" w14:textId="77777777" w:rsidR="00215F42" w:rsidRPr="00CD5C23" w:rsidRDefault="00215F42" w:rsidP="00215F42">
      <w:pPr>
        <w:jc w:val="center"/>
        <w:rPr>
          <w:rFonts w:cs="Aharoni"/>
          <w:b/>
          <w:color w:val="000000" w:themeColor="text1"/>
          <w:sz w:val="28"/>
          <w:szCs w:val="28"/>
        </w:rPr>
      </w:pPr>
    </w:p>
    <w:p w14:paraId="369C191C" w14:textId="77777777" w:rsidR="00215F42" w:rsidRPr="00CD5C23" w:rsidRDefault="00215F42" w:rsidP="00215F42">
      <w:pPr>
        <w:jc w:val="center"/>
        <w:rPr>
          <w:rFonts w:cs="Aharoni"/>
          <w:b/>
          <w:color w:val="000000" w:themeColor="text1"/>
          <w:sz w:val="28"/>
          <w:szCs w:val="28"/>
        </w:rPr>
      </w:pPr>
    </w:p>
    <w:p w14:paraId="1D7C133A" w14:textId="77777777" w:rsidR="00215F42" w:rsidRPr="00CD5C23" w:rsidRDefault="00215F42" w:rsidP="00215F42">
      <w:pPr>
        <w:jc w:val="center"/>
        <w:rPr>
          <w:rFonts w:cs="Aharoni"/>
          <w:b/>
          <w:color w:val="000000" w:themeColor="text1"/>
          <w:sz w:val="28"/>
          <w:szCs w:val="28"/>
        </w:rPr>
      </w:pPr>
    </w:p>
    <w:p w14:paraId="3BFA598F" w14:textId="77777777" w:rsidR="00215F42" w:rsidRPr="00CD5C23" w:rsidRDefault="00215F42" w:rsidP="00215F42">
      <w:pPr>
        <w:jc w:val="center"/>
        <w:rPr>
          <w:rFonts w:cs="Aharoni"/>
          <w:b/>
          <w:color w:val="000000" w:themeColor="text1"/>
          <w:sz w:val="28"/>
          <w:szCs w:val="28"/>
        </w:rPr>
      </w:pPr>
    </w:p>
    <w:p w14:paraId="0E4A935A" w14:textId="77777777" w:rsidR="00215F42" w:rsidRPr="00CD5C23" w:rsidRDefault="00215F42" w:rsidP="00215F42">
      <w:pPr>
        <w:jc w:val="center"/>
        <w:rPr>
          <w:rFonts w:cs="Aharoni"/>
          <w:b/>
          <w:color w:val="000000" w:themeColor="text1"/>
          <w:sz w:val="28"/>
          <w:szCs w:val="28"/>
        </w:rPr>
      </w:pPr>
    </w:p>
    <w:p w14:paraId="5E039359" w14:textId="77777777" w:rsidR="00215F42" w:rsidRPr="00CD5C23" w:rsidRDefault="00215F42" w:rsidP="00215F42">
      <w:pPr>
        <w:jc w:val="center"/>
        <w:rPr>
          <w:rFonts w:cs="Aharoni"/>
          <w:b/>
          <w:color w:val="000000" w:themeColor="text1"/>
          <w:sz w:val="28"/>
          <w:szCs w:val="28"/>
        </w:rPr>
      </w:pPr>
    </w:p>
    <w:p w14:paraId="4A38AB40" w14:textId="77777777" w:rsidR="00215F42" w:rsidRPr="00CD5C23" w:rsidRDefault="00215F42" w:rsidP="00215F42">
      <w:pPr>
        <w:jc w:val="center"/>
        <w:rPr>
          <w:color w:val="000000" w:themeColor="text1"/>
        </w:rPr>
      </w:pPr>
    </w:p>
    <w:p w14:paraId="7B0EA1FE" w14:textId="77777777" w:rsidR="00215F42" w:rsidRPr="00CD5C23" w:rsidRDefault="00215F42" w:rsidP="00215F42">
      <w:pPr>
        <w:jc w:val="center"/>
        <w:rPr>
          <w:color w:val="000000" w:themeColor="text1"/>
          <w:sz w:val="28"/>
          <w:szCs w:val="28"/>
        </w:rPr>
      </w:pPr>
    </w:p>
    <w:p w14:paraId="7B69951D" w14:textId="77777777" w:rsidR="00254842" w:rsidRPr="00CD5C23" w:rsidRDefault="00EB3992" w:rsidP="00EB3992">
      <w:pPr>
        <w:jc w:val="center"/>
        <w:rPr>
          <w:b/>
          <w:color w:val="000000" w:themeColor="text1"/>
          <w:sz w:val="30"/>
          <w:szCs w:val="30"/>
        </w:rPr>
      </w:pPr>
      <w:r w:rsidRPr="00CD5C23">
        <w:rPr>
          <w:b/>
          <w:color w:val="000000" w:themeColor="text1"/>
          <w:sz w:val="30"/>
          <w:szCs w:val="30"/>
        </w:rPr>
        <w:t>ВНЕСЕНИ</w:t>
      </w:r>
      <w:r w:rsidR="00D24040" w:rsidRPr="00CD5C23">
        <w:rPr>
          <w:b/>
          <w:color w:val="000000" w:themeColor="text1"/>
          <w:sz w:val="30"/>
          <w:szCs w:val="30"/>
        </w:rPr>
        <w:t>Е</w:t>
      </w:r>
      <w:r w:rsidRPr="00CD5C23">
        <w:rPr>
          <w:b/>
          <w:color w:val="000000" w:themeColor="text1"/>
          <w:sz w:val="30"/>
          <w:szCs w:val="30"/>
        </w:rPr>
        <w:t xml:space="preserve"> ИЗМЕНЕНИЙ </w:t>
      </w:r>
    </w:p>
    <w:p w14:paraId="1C8A85E1" w14:textId="77777777" w:rsidR="00367B24" w:rsidRPr="00CD5C23" w:rsidRDefault="00EB3992" w:rsidP="00367B24">
      <w:pPr>
        <w:jc w:val="center"/>
        <w:rPr>
          <w:b/>
          <w:color w:val="000000" w:themeColor="text1"/>
          <w:sz w:val="30"/>
          <w:szCs w:val="30"/>
        </w:rPr>
      </w:pPr>
      <w:r w:rsidRPr="00CD5C23">
        <w:rPr>
          <w:b/>
          <w:color w:val="000000" w:themeColor="text1"/>
          <w:sz w:val="30"/>
          <w:szCs w:val="30"/>
        </w:rPr>
        <w:t xml:space="preserve">В </w:t>
      </w:r>
      <w:r w:rsidR="00367B24" w:rsidRPr="00CD5C23">
        <w:rPr>
          <w:b/>
          <w:color w:val="000000" w:themeColor="text1"/>
          <w:sz w:val="30"/>
          <w:szCs w:val="30"/>
        </w:rPr>
        <w:t>ГЕНЕРАЛЬНЫЙ ПЛАН</w:t>
      </w:r>
    </w:p>
    <w:p w14:paraId="093EC476" w14:textId="77777777" w:rsidR="00367B24" w:rsidRPr="00CD5C23" w:rsidRDefault="001D1A09" w:rsidP="00367B24">
      <w:pPr>
        <w:jc w:val="center"/>
        <w:rPr>
          <w:b/>
          <w:color w:val="000000" w:themeColor="text1"/>
          <w:sz w:val="30"/>
          <w:szCs w:val="30"/>
        </w:rPr>
      </w:pPr>
      <w:r w:rsidRPr="00CD5C23">
        <w:rPr>
          <w:b/>
          <w:color w:val="000000" w:themeColor="text1"/>
          <w:sz w:val="30"/>
          <w:szCs w:val="30"/>
        </w:rPr>
        <w:t>КОТЕЛЬНИКОВСКОГО ГОРОДСКОГО ПОСЕЛЕНИЯ</w:t>
      </w:r>
    </w:p>
    <w:p w14:paraId="48038D6D" w14:textId="77777777" w:rsidR="00367B24" w:rsidRPr="00CD5C23" w:rsidRDefault="001D1A09" w:rsidP="00367B24">
      <w:pPr>
        <w:jc w:val="center"/>
        <w:rPr>
          <w:b/>
          <w:color w:val="000000" w:themeColor="text1"/>
          <w:sz w:val="30"/>
          <w:szCs w:val="30"/>
        </w:rPr>
      </w:pPr>
      <w:r w:rsidRPr="00CD5C23">
        <w:rPr>
          <w:b/>
          <w:color w:val="000000" w:themeColor="text1"/>
          <w:sz w:val="30"/>
          <w:szCs w:val="30"/>
        </w:rPr>
        <w:t xml:space="preserve">КОТЕЛЬНИКОВСКОГО </w:t>
      </w:r>
      <w:r w:rsidR="00367B24" w:rsidRPr="00CD5C23">
        <w:rPr>
          <w:rFonts w:eastAsia="Calibri"/>
          <w:b/>
          <w:color w:val="000000" w:themeColor="text1"/>
          <w:sz w:val="30"/>
          <w:szCs w:val="30"/>
          <w:lang w:eastAsia="en-US"/>
        </w:rPr>
        <w:t>МУНИЦИПАЛЬНОГО</w:t>
      </w:r>
      <w:r w:rsidR="00367B24" w:rsidRPr="00CD5C23">
        <w:rPr>
          <w:b/>
          <w:color w:val="000000" w:themeColor="text1"/>
          <w:sz w:val="30"/>
          <w:szCs w:val="30"/>
        </w:rPr>
        <w:t xml:space="preserve"> РАЙОНА</w:t>
      </w:r>
    </w:p>
    <w:p w14:paraId="4B556F08" w14:textId="77777777" w:rsidR="00367B24" w:rsidRPr="00CD5C23" w:rsidRDefault="00367B24" w:rsidP="00367B24">
      <w:pPr>
        <w:jc w:val="center"/>
        <w:rPr>
          <w:b/>
          <w:color w:val="000000" w:themeColor="text1"/>
          <w:sz w:val="30"/>
          <w:szCs w:val="30"/>
        </w:rPr>
      </w:pPr>
      <w:r w:rsidRPr="00CD5C23">
        <w:rPr>
          <w:b/>
          <w:color w:val="000000" w:themeColor="text1"/>
          <w:sz w:val="30"/>
          <w:szCs w:val="30"/>
        </w:rPr>
        <w:t xml:space="preserve">ВОЛГОГРАДСКОЙ </w:t>
      </w:r>
      <w:r w:rsidRPr="00CD5C23">
        <w:rPr>
          <w:rFonts w:eastAsia="Calibri"/>
          <w:b/>
          <w:color w:val="000000" w:themeColor="text1"/>
          <w:sz w:val="30"/>
          <w:szCs w:val="30"/>
          <w:lang w:eastAsia="en-US"/>
        </w:rPr>
        <w:t>ОБЛАСТИ</w:t>
      </w:r>
    </w:p>
    <w:p w14:paraId="279156FB" w14:textId="77777777" w:rsidR="00254842" w:rsidRPr="00CD5C23" w:rsidRDefault="00254842" w:rsidP="00254842">
      <w:pPr>
        <w:jc w:val="center"/>
        <w:rPr>
          <w:b/>
          <w:color w:val="000000" w:themeColor="text1"/>
          <w:sz w:val="30"/>
          <w:szCs w:val="30"/>
        </w:rPr>
      </w:pPr>
    </w:p>
    <w:p w14:paraId="0DC2A331" w14:textId="77777777" w:rsidR="00254842" w:rsidRPr="00CD5C23" w:rsidRDefault="00254842" w:rsidP="00254842">
      <w:pPr>
        <w:jc w:val="center"/>
        <w:rPr>
          <w:b/>
          <w:color w:val="000000" w:themeColor="text1"/>
          <w:sz w:val="30"/>
          <w:szCs w:val="30"/>
        </w:rPr>
      </w:pPr>
    </w:p>
    <w:p w14:paraId="7EFB57A1" w14:textId="77777777" w:rsidR="00254842" w:rsidRPr="00CD5C23" w:rsidRDefault="00254842" w:rsidP="00254842">
      <w:pPr>
        <w:jc w:val="center"/>
        <w:rPr>
          <w:b/>
          <w:color w:val="000000" w:themeColor="text1"/>
          <w:sz w:val="30"/>
          <w:szCs w:val="30"/>
        </w:rPr>
      </w:pPr>
    </w:p>
    <w:p w14:paraId="0B5DAA9C" w14:textId="77777777" w:rsidR="00254842" w:rsidRPr="00CD5C23" w:rsidRDefault="00254842" w:rsidP="00254842">
      <w:pPr>
        <w:jc w:val="center"/>
        <w:rPr>
          <w:b/>
          <w:color w:val="000000" w:themeColor="text1"/>
          <w:sz w:val="30"/>
          <w:szCs w:val="30"/>
        </w:rPr>
      </w:pPr>
    </w:p>
    <w:p w14:paraId="2366E489" w14:textId="77777777" w:rsidR="00254842" w:rsidRPr="00CD5C23" w:rsidRDefault="00254842" w:rsidP="00254842">
      <w:pPr>
        <w:jc w:val="center"/>
        <w:rPr>
          <w:b/>
          <w:color w:val="000000" w:themeColor="text1"/>
          <w:sz w:val="30"/>
          <w:szCs w:val="30"/>
        </w:rPr>
      </w:pPr>
    </w:p>
    <w:p w14:paraId="3D5A28A5" w14:textId="77777777" w:rsidR="00367B24" w:rsidRPr="00CD5C23" w:rsidRDefault="00367B24" w:rsidP="00254842">
      <w:pPr>
        <w:jc w:val="center"/>
        <w:rPr>
          <w:b/>
          <w:color w:val="000000" w:themeColor="text1"/>
          <w:sz w:val="36"/>
          <w:szCs w:val="28"/>
        </w:rPr>
      </w:pPr>
    </w:p>
    <w:p w14:paraId="46D629B8" w14:textId="77777777" w:rsidR="00254842" w:rsidRPr="00CD5C23" w:rsidRDefault="00254842" w:rsidP="00254842">
      <w:pPr>
        <w:jc w:val="center"/>
        <w:rPr>
          <w:b/>
          <w:color w:val="000000" w:themeColor="text1"/>
          <w:sz w:val="36"/>
          <w:szCs w:val="28"/>
        </w:rPr>
      </w:pPr>
    </w:p>
    <w:p w14:paraId="210B4147" w14:textId="77777777" w:rsidR="00254842" w:rsidRPr="00CD5C23" w:rsidRDefault="00254842" w:rsidP="00254842">
      <w:pPr>
        <w:jc w:val="center"/>
        <w:rPr>
          <w:b/>
          <w:color w:val="000000" w:themeColor="text1"/>
          <w:sz w:val="36"/>
          <w:szCs w:val="28"/>
        </w:rPr>
      </w:pPr>
    </w:p>
    <w:p w14:paraId="47D3F491" w14:textId="77777777" w:rsidR="00254842" w:rsidRPr="00CD5C23" w:rsidRDefault="00254842" w:rsidP="00254842">
      <w:pPr>
        <w:jc w:val="center"/>
        <w:rPr>
          <w:b/>
          <w:color w:val="000000" w:themeColor="text1"/>
          <w:sz w:val="28"/>
          <w:szCs w:val="28"/>
        </w:rPr>
      </w:pPr>
    </w:p>
    <w:p w14:paraId="295A4C39" w14:textId="77777777" w:rsidR="00254842" w:rsidRPr="00CD5C23" w:rsidRDefault="00254842" w:rsidP="00254842">
      <w:pPr>
        <w:jc w:val="center"/>
        <w:rPr>
          <w:b/>
          <w:color w:val="000000" w:themeColor="text1"/>
          <w:sz w:val="28"/>
          <w:szCs w:val="28"/>
        </w:rPr>
      </w:pPr>
    </w:p>
    <w:p w14:paraId="082AEF9E" w14:textId="77777777" w:rsidR="00215F42" w:rsidRPr="00CD5C23" w:rsidRDefault="00215F42" w:rsidP="00215F42">
      <w:pPr>
        <w:jc w:val="center"/>
        <w:rPr>
          <w:b/>
          <w:color w:val="000000" w:themeColor="text1"/>
          <w:sz w:val="36"/>
          <w:szCs w:val="28"/>
        </w:rPr>
      </w:pPr>
    </w:p>
    <w:p w14:paraId="723729C2" w14:textId="77777777" w:rsidR="00215F42" w:rsidRPr="00CD5C23" w:rsidRDefault="00215F42" w:rsidP="00215F42">
      <w:pPr>
        <w:jc w:val="center"/>
        <w:rPr>
          <w:b/>
          <w:color w:val="000000" w:themeColor="text1"/>
          <w:sz w:val="28"/>
          <w:szCs w:val="28"/>
        </w:rPr>
      </w:pPr>
    </w:p>
    <w:p w14:paraId="4949DB81" w14:textId="77777777" w:rsidR="003E6DA6" w:rsidRPr="00CD5C23" w:rsidRDefault="003E6DA6" w:rsidP="003E6DA6">
      <w:pPr>
        <w:jc w:val="center"/>
        <w:rPr>
          <w:color w:val="000000" w:themeColor="text1"/>
          <w:sz w:val="28"/>
          <w:szCs w:val="28"/>
        </w:rPr>
      </w:pPr>
      <w:r w:rsidRPr="00CD5C23">
        <w:rPr>
          <w:color w:val="000000" w:themeColor="text1"/>
          <w:sz w:val="28"/>
          <w:szCs w:val="28"/>
        </w:rPr>
        <w:t>ТОМ 1</w:t>
      </w:r>
    </w:p>
    <w:p w14:paraId="3176D096" w14:textId="77777777" w:rsidR="003E6DA6" w:rsidRPr="00CD5C23" w:rsidRDefault="003E6DA6" w:rsidP="003E6DA6">
      <w:pPr>
        <w:jc w:val="center"/>
        <w:rPr>
          <w:color w:val="000000" w:themeColor="text1"/>
        </w:rPr>
      </w:pPr>
      <w:r w:rsidRPr="00CD5C23">
        <w:rPr>
          <w:color w:val="000000" w:themeColor="text1"/>
          <w:sz w:val="28"/>
          <w:szCs w:val="28"/>
        </w:rPr>
        <w:t>ПОЛОЖЕНИЕ О ТЕРРИТОРИАЛЬНОМ ПЛАНИРОВАНИИ</w:t>
      </w:r>
    </w:p>
    <w:p w14:paraId="362CD379" w14:textId="77777777" w:rsidR="003E6DA6" w:rsidRPr="00CD5C23" w:rsidRDefault="003E6DA6" w:rsidP="003E6DA6">
      <w:pPr>
        <w:jc w:val="center"/>
        <w:rPr>
          <w:b/>
          <w:color w:val="000000" w:themeColor="text1"/>
        </w:rPr>
      </w:pPr>
    </w:p>
    <w:p w14:paraId="70B99FA5" w14:textId="77777777" w:rsidR="003E6DA6" w:rsidRPr="00CD5C23" w:rsidRDefault="003E6DA6" w:rsidP="003E6DA6">
      <w:pPr>
        <w:jc w:val="center"/>
        <w:rPr>
          <w:b/>
          <w:color w:val="000000" w:themeColor="text1"/>
        </w:rPr>
      </w:pPr>
    </w:p>
    <w:p w14:paraId="1C2E8337" w14:textId="77777777" w:rsidR="003E6DA6" w:rsidRPr="00CD5C23" w:rsidRDefault="003E6DA6" w:rsidP="003E6DA6">
      <w:pPr>
        <w:jc w:val="center"/>
        <w:rPr>
          <w:color w:val="000000" w:themeColor="text1"/>
        </w:rPr>
      </w:pPr>
    </w:p>
    <w:p w14:paraId="3F6C9BA3" w14:textId="77777777" w:rsidR="003E6DA6" w:rsidRPr="00CD5C23" w:rsidRDefault="003E6DA6" w:rsidP="003E6DA6">
      <w:pPr>
        <w:jc w:val="center"/>
        <w:rPr>
          <w:color w:val="000000" w:themeColor="text1"/>
        </w:rPr>
      </w:pPr>
    </w:p>
    <w:p w14:paraId="449BA112" w14:textId="77777777" w:rsidR="00AC140B" w:rsidRPr="00CD5C23" w:rsidRDefault="00AC140B" w:rsidP="003E6DA6">
      <w:pPr>
        <w:jc w:val="center"/>
        <w:rPr>
          <w:color w:val="000000" w:themeColor="text1"/>
        </w:rPr>
      </w:pPr>
    </w:p>
    <w:p w14:paraId="217EF5C0" w14:textId="77777777" w:rsidR="003E6DA6" w:rsidRPr="00CD5C23" w:rsidRDefault="003E6DA6" w:rsidP="003E6DA6">
      <w:pPr>
        <w:jc w:val="center"/>
        <w:rPr>
          <w:color w:val="000000" w:themeColor="text1"/>
        </w:rPr>
      </w:pPr>
    </w:p>
    <w:p w14:paraId="1EA681CC" w14:textId="77777777" w:rsidR="00215F42" w:rsidRPr="00CD5C23" w:rsidRDefault="00215F42" w:rsidP="003E6DA6">
      <w:pPr>
        <w:jc w:val="center"/>
        <w:rPr>
          <w:color w:val="000000" w:themeColor="text1"/>
        </w:rPr>
      </w:pPr>
    </w:p>
    <w:p w14:paraId="74CE27AD" w14:textId="77777777" w:rsidR="00F250EF" w:rsidRPr="00CD5C23" w:rsidRDefault="00F250EF" w:rsidP="003E6DA6">
      <w:pPr>
        <w:jc w:val="center"/>
        <w:rPr>
          <w:color w:val="000000" w:themeColor="text1"/>
        </w:rPr>
      </w:pPr>
    </w:p>
    <w:p w14:paraId="23D51D5F" w14:textId="77777777" w:rsidR="003E6DA6" w:rsidRPr="00CD5C23" w:rsidRDefault="003E6DA6" w:rsidP="003E6DA6">
      <w:pPr>
        <w:jc w:val="center"/>
        <w:rPr>
          <w:color w:val="000000" w:themeColor="text1"/>
        </w:rPr>
      </w:pPr>
    </w:p>
    <w:p w14:paraId="41D4935D" w14:textId="77777777" w:rsidR="003E6DA6" w:rsidRPr="00CD5C23" w:rsidRDefault="003E6DA6" w:rsidP="003E6DA6">
      <w:pPr>
        <w:jc w:val="center"/>
        <w:rPr>
          <w:color w:val="000000" w:themeColor="text1"/>
        </w:rPr>
      </w:pPr>
    </w:p>
    <w:p w14:paraId="13262610" w14:textId="77777777" w:rsidR="003E6DA6" w:rsidRPr="00CD5C23" w:rsidRDefault="003E6DA6" w:rsidP="003E6DA6">
      <w:pPr>
        <w:jc w:val="center"/>
        <w:rPr>
          <w:color w:val="000000" w:themeColor="text1"/>
        </w:rPr>
      </w:pPr>
    </w:p>
    <w:p w14:paraId="398EEE08" w14:textId="77777777" w:rsidR="00002442" w:rsidRPr="00CD5C23" w:rsidRDefault="00002442" w:rsidP="003C1A09">
      <w:pPr>
        <w:jc w:val="center"/>
        <w:rPr>
          <w:color w:val="000000" w:themeColor="text1"/>
        </w:rPr>
      </w:pPr>
    </w:p>
    <w:p w14:paraId="3B4E87EA" w14:textId="77777777" w:rsidR="001D1A09" w:rsidRPr="00CD5C23" w:rsidRDefault="001D1A09" w:rsidP="003C1A09">
      <w:pPr>
        <w:jc w:val="center"/>
        <w:rPr>
          <w:color w:val="000000" w:themeColor="text1"/>
        </w:rPr>
      </w:pPr>
    </w:p>
    <w:p w14:paraId="4EC10222" w14:textId="77777777" w:rsidR="001D1A09" w:rsidRPr="00CD5C23" w:rsidRDefault="001D1A09" w:rsidP="003C1A09">
      <w:pPr>
        <w:jc w:val="center"/>
        <w:rPr>
          <w:b/>
          <w:color w:val="000000" w:themeColor="text1"/>
          <w:sz w:val="28"/>
          <w:szCs w:val="28"/>
        </w:rPr>
      </w:pPr>
    </w:p>
    <w:p w14:paraId="5D7BC24B" w14:textId="77777777" w:rsidR="001D1A09" w:rsidRPr="00CD5C23" w:rsidRDefault="001D1A09" w:rsidP="003C1A09">
      <w:pPr>
        <w:jc w:val="center"/>
        <w:rPr>
          <w:b/>
          <w:color w:val="000000" w:themeColor="text1"/>
          <w:sz w:val="28"/>
          <w:szCs w:val="28"/>
        </w:rPr>
        <w:sectPr w:rsidR="001D1A09" w:rsidRPr="00CD5C23" w:rsidSect="002C7F04">
          <w:type w:val="continuous"/>
          <w:pgSz w:w="11906" w:h="16838"/>
          <w:pgMar w:top="1134" w:right="851" w:bottom="1134" w:left="1701" w:header="680" w:footer="1077" w:gutter="0"/>
          <w:cols w:space="708"/>
          <w:docGrid w:linePitch="360"/>
        </w:sectPr>
      </w:pPr>
    </w:p>
    <w:p w14:paraId="6FD99F52" w14:textId="77777777" w:rsidR="001D1A09" w:rsidRPr="00CD5C23" w:rsidRDefault="001D1A09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0AC1F218" w14:textId="77777777" w:rsidR="00B20883" w:rsidRPr="00CD5C23" w:rsidRDefault="00B20883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  <w:r w:rsidRPr="00CD5C23">
        <w:rPr>
          <w:b/>
          <w:color w:val="000000" w:themeColor="text1"/>
          <w:shd w:val="clear" w:color="auto" w:fill="FFFFFF"/>
          <w:lang w:val="ru-RU"/>
        </w:rPr>
        <w:t>ОГЛАВЛЕНИЕ</w:t>
      </w:r>
    </w:p>
    <w:p w14:paraId="4D714C5F" w14:textId="77777777" w:rsidR="002A3784" w:rsidRPr="00CD5C23" w:rsidRDefault="002A3784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0E8BC78F" w14:textId="77777777" w:rsidR="00C53DA7" w:rsidRPr="00CD5C23" w:rsidRDefault="000E531B" w:rsidP="00C53DA7">
      <w:pPr>
        <w:pStyle w:val="11"/>
        <w:jc w:val="both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kern w:val="2"/>
          <w:sz w:val="22"/>
          <w:szCs w:val="22"/>
          <w:lang w:eastAsia="ru-RU"/>
        </w:rPr>
      </w:pPr>
      <w:r w:rsidRPr="00CD5C23">
        <w:rPr>
          <w:noProof/>
          <w:color w:val="000000" w:themeColor="text1"/>
          <w:sz w:val="22"/>
          <w:szCs w:val="22"/>
        </w:rPr>
        <w:fldChar w:fldCharType="begin"/>
      </w:r>
      <w:r w:rsidR="00811C13" w:rsidRPr="00CD5C23">
        <w:rPr>
          <w:noProof/>
          <w:color w:val="000000" w:themeColor="text1"/>
          <w:sz w:val="22"/>
          <w:szCs w:val="22"/>
        </w:rPr>
        <w:instrText xml:space="preserve"> TOC \o "3-3" \h \z \u \t "Заголовок 1;1;Заголовок 2;2" </w:instrText>
      </w:r>
      <w:r w:rsidRPr="00CD5C23">
        <w:rPr>
          <w:noProof/>
          <w:color w:val="000000" w:themeColor="text1"/>
          <w:sz w:val="22"/>
          <w:szCs w:val="22"/>
        </w:rPr>
        <w:fldChar w:fldCharType="separate"/>
      </w:r>
      <w:hyperlink w:anchor="_Toc164759366" w:history="1">
        <w:r w:rsidR="00C53DA7" w:rsidRPr="00CD5C23">
          <w:rPr>
            <w:rStyle w:val="a5"/>
            <w:noProof/>
            <w:color w:val="000000" w:themeColor="text1"/>
          </w:rPr>
          <w:t>Введение</w:t>
        </w:r>
        <w:r w:rsidR="00C53DA7" w:rsidRPr="00CD5C23">
          <w:rPr>
            <w:noProof/>
            <w:webHidden/>
            <w:color w:val="000000" w:themeColor="text1"/>
          </w:rPr>
          <w:tab/>
        </w:r>
        <w:r w:rsidRPr="00CD5C23">
          <w:rPr>
            <w:noProof/>
            <w:webHidden/>
            <w:color w:val="000000" w:themeColor="text1"/>
          </w:rPr>
          <w:fldChar w:fldCharType="begin"/>
        </w:r>
        <w:r w:rsidR="00C53DA7" w:rsidRPr="00CD5C23">
          <w:rPr>
            <w:noProof/>
            <w:webHidden/>
            <w:color w:val="000000" w:themeColor="text1"/>
          </w:rPr>
          <w:instrText xml:space="preserve"> PAGEREF _Toc164759366 \h </w:instrText>
        </w:r>
        <w:r w:rsidRPr="00CD5C23">
          <w:rPr>
            <w:noProof/>
            <w:webHidden/>
            <w:color w:val="000000" w:themeColor="text1"/>
          </w:rPr>
        </w:r>
        <w:r w:rsidRPr="00CD5C23">
          <w:rPr>
            <w:noProof/>
            <w:webHidden/>
            <w:color w:val="000000" w:themeColor="text1"/>
          </w:rPr>
          <w:fldChar w:fldCharType="separate"/>
        </w:r>
        <w:r w:rsidR="00987055" w:rsidRPr="00CD5C23">
          <w:rPr>
            <w:noProof/>
            <w:webHidden/>
            <w:color w:val="000000" w:themeColor="text1"/>
          </w:rPr>
          <w:t>3</w:t>
        </w:r>
        <w:r w:rsidRPr="00CD5C23">
          <w:rPr>
            <w:noProof/>
            <w:webHidden/>
            <w:color w:val="000000" w:themeColor="text1"/>
          </w:rPr>
          <w:fldChar w:fldCharType="end"/>
        </w:r>
      </w:hyperlink>
    </w:p>
    <w:p w14:paraId="237373C5" w14:textId="77777777" w:rsidR="00C53DA7" w:rsidRPr="00CD5C23" w:rsidRDefault="00C53DA7" w:rsidP="00C53DA7">
      <w:pPr>
        <w:pStyle w:val="11"/>
        <w:tabs>
          <w:tab w:val="left" w:pos="442"/>
        </w:tabs>
        <w:jc w:val="both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kern w:val="2"/>
          <w:sz w:val="22"/>
          <w:szCs w:val="22"/>
          <w:lang w:eastAsia="ru-RU"/>
        </w:rPr>
      </w:pPr>
      <w:hyperlink w:anchor="_Toc164759367" w:history="1">
        <w:r w:rsidRPr="00CD5C23">
          <w:rPr>
            <w:rStyle w:val="a5"/>
            <w:rFonts w:eastAsia="Times New Roman"/>
            <w:noProof/>
            <w:color w:val="000000" w:themeColor="text1"/>
            <w:lang w:eastAsia="ar-SA" w:bidi="en-US"/>
          </w:rPr>
          <w:t>1.</w:t>
        </w:r>
        <w:r w:rsidRPr="00CD5C23">
          <w:rPr>
            <w:rFonts w:asciiTheme="minorHAnsi" w:eastAsiaTheme="minorEastAsia" w:hAnsiTheme="minorHAnsi" w:cstheme="minorBidi"/>
            <w:b w:val="0"/>
            <w:bCs w:val="0"/>
            <w:noProof/>
            <w:color w:val="000000" w:themeColor="text1"/>
            <w:kern w:val="2"/>
            <w:sz w:val="22"/>
            <w:szCs w:val="22"/>
            <w:lang w:eastAsia="ru-RU"/>
          </w:rPr>
          <w:tab/>
        </w:r>
        <w:r w:rsidRPr="00CD5C23">
          <w:rPr>
            <w:rStyle w:val="a5"/>
            <w:noProof/>
            <w:color w:val="000000" w:themeColor="text1"/>
          </w:rPr>
          <w:t xml:space="preserve">Сведения </w:t>
        </w:r>
        <w:r w:rsidRPr="00CD5C23">
          <w:rPr>
            <w:rStyle w:val="a5"/>
            <w:rFonts w:eastAsia="Times New Roman"/>
            <w:noProof/>
            <w:color w:val="000000" w:themeColor="text1"/>
            <w:lang w:eastAsia="ar-SA" w:bidi="en-US"/>
          </w:rPr>
          <w:t>о видах, назначении и наименованиях планируемых для размещения объектов местного значения поселения</w:t>
        </w:r>
        <w:r w:rsidRPr="00CD5C23">
          <w:rPr>
            <w:noProof/>
            <w:webHidden/>
            <w:color w:val="000000" w:themeColor="text1"/>
          </w:rPr>
          <w:tab/>
        </w:r>
        <w:r w:rsidR="000E531B" w:rsidRPr="00CD5C23">
          <w:rPr>
            <w:noProof/>
            <w:webHidden/>
            <w:color w:val="000000" w:themeColor="text1"/>
          </w:rPr>
          <w:fldChar w:fldCharType="begin"/>
        </w:r>
        <w:r w:rsidRPr="00CD5C23">
          <w:rPr>
            <w:noProof/>
            <w:webHidden/>
            <w:color w:val="000000" w:themeColor="text1"/>
          </w:rPr>
          <w:instrText xml:space="preserve"> PAGEREF _Toc164759367 \h </w:instrText>
        </w:r>
        <w:r w:rsidR="000E531B" w:rsidRPr="00CD5C23">
          <w:rPr>
            <w:noProof/>
            <w:webHidden/>
            <w:color w:val="000000" w:themeColor="text1"/>
          </w:rPr>
        </w:r>
        <w:r w:rsidR="000E531B" w:rsidRPr="00CD5C23">
          <w:rPr>
            <w:noProof/>
            <w:webHidden/>
            <w:color w:val="000000" w:themeColor="text1"/>
          </w:rPr>
          <w:fldChar w:fldCharType="separate"/>
        </w:r>
        <w:r w:rsidR="00987055" w:rsidRPr="00CD5C23">
          <w:rPr>
            <w:noProof/>
            <w:webHidden/>
            <w:color w:val="000000" w:themeColor="text1"/>
          </w:rPr>
          <w:t>4</w:t>
        </w:r>
        <w:r w:rsidR="000E531B" w:rsidRPr="00CD5C23">
          <w:rPr>
            <w:noProof/>
            <w:webHidden/>
            <w:color w:val="000000" w:themeColor="text1"/>
          </w:rPr>
          <w:fldChar w:fldCharType="end"/>
        </w:r>
      </w:hyperlink>
    </w:p>
    <w:p w14:paraId="1F2D1699" w14:textId="77777777" w:rsidR="00C53DA7" w:rsidRPr="00CD5C23" w:rsidRDefault="00C53DA7" w:rsidP="00C53DA7">
      <w:pPr>
        <w:pStyle w:val="11"/>
        <w:tabs>
          <w:tab w:val="left" w:pos="442"/>
        </w:tabs>
        <w:jc w:val="both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kern w:val="2"/>
          <w:sz w:val="22"/>
          <w:szCs w:val="22"/>
          <w:lang w:eastAsia="ru-RU"/>
        </w:rPr>
      </w:pPr>
      <w:hyperlink w:anchor="_Toc164759368" w:history="1">
        <w:r w:rsidRPr="00CD5C23">
          <w:rPr>
            <w:rStyle w:val="a5"/>
            <w:rFonts w:eastAsia="Times New Roman"/>
            <w:noProof/>
            <w:color w:val="000000" w:themeColor="text1"/>
            <w:lang w:eastAsia="ar-SA" w:bidi="en-US"/>
          </w:rPr>
          <w:t>2.</w:t>
        </w:r>
        <w:r w:rsidRPr="00CD5C23">
          <w:rPr>
            <w:rFonts w:asciiTheme="minorHAnsi" w:eastAsiaTheme="minorEastAsia" w:hAnsiTheme="minorHAnsi" w:cstheme="minorBidi"/>
            <w:b w:val="0"/>
            <w:bCs w:val="0"/>
            <w:noProof/>
            <w:color w:val="000000" w:themeColor="text1"/>
            <w:kern w:val="2"/>
            <w:sz w:val="22"/>
            <w:szCs w:val="22"/>
            <w:lang w:eastAsia="ru-RU"/>
          </w:rPr>
          <w:tab/>
        </w:r>
        <w:r w:rsidRPr="00CD5C23">
          <w:rPr>
            <w:rStyle w:val="a5"/>
            <w:rFonts w:eastAsia="Times New Roman"/>
            <w:noProof/>
            <w:color w:val="000000" w:themeColor="text1"/>
            <w:lang w:eastAsia="ar-SA" w:bidi="en-US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Pr="00CD5C23">
          <w:rPr>
            <w:noProof/>
            <w:webHidden/>
            <w:color w:val="000000" w:themeColor="text1"/>
          </w:rPr>
          <w:tab/>
        </w:r>
        <w:r w:rsidR="000E531B" w:rsidRPr="00CD5C23">
          <w:rPr>
            <w:noProof/>
            <w:webHidden/>
            <w:color w:val="000000" w:themeColor="text1"/>
          </w:rPr>
          <w:fldChar w:fldCharType="begin"/>
        </w:r>
        <w:r w:rsidRPr="00CD5C23">
          <w:rPr>
            <w:noProof/>
            <w:webHidden/>
            <w:color w:val="000000" w:themeColor="text1"/>
          </w:rPr>
          <w:instrText xml:space="preserve"> PAGEREF _Toc164759368 \h </w:instrText>
        </w:r>
        <w:r w:rsidR="000E531B" w:rsidRPr="00CD5C23">
          <w:rPr>
            <w:noProof/>
            <w:webHidden/>
            <w:color w:val="000000" w:themeColor="text1"/>
          </w:rPr>
        </w:r>
        <w:r w:rsidR="000E531B" w:rsidRPr="00CD5C23">
          <w:rPr>
            <w:noProof/>
            <w:webHidden/>
            <w:color w:val="000000" w:themeColor="text1"/>
          </w:rPr>
          <w:fldChar w:fldCharType="separate"/>
        </w:r>
        <w:r w:rsidR="00987055" w:rsidRPr="00CD5C23">
          <w:rPr>
            <w:noProof/>
            <w:webHidden/>
            <w:color w:val="000000" w:themeColor="text1"/>
          </w:rPr>
          <w:t>5</w:t>
        </w:r>
        <w:r w:rsidR="000E531B" w:rsidRPr="00CD5C23">
          <w:rPr>
            <w:noProof/>
            <w:webHidden/>
            <w:color w:val="000000" w:themeColor="text1"/>
          </w:rPr>
          <w:fldChar w:fldCharType="end"/>
        </w:r>
      </w:hyperlink>
    </w:p>
    <w:p w14:paraId="1FC8B0BE" w14:textId="77777777" w:rsidR="002D3FC6" w:rsidRPr="00CD5C23" w:rsidRDefault="000E531B" w:rsidP="00C53DA7">
      <w:pPr>
        <w:pStyle w:val="11"/>
        <w:jc w:val="both"/>
        <w:rPr>
          <w:rFonts w:eastAsiaTheme="majorEastAsia"/>
          <w:b w:val="0"/>
          <w:bCs w:val="0"/>
          <w:caps/>
          <w:color w:val="000000" w:themeColor="text1"/>
        </w:rPr>
      </w:pPr>
      <w:r w:rsidRPr="00CD5C23">
        <w:rPr>
          <w:noProof/>
          <w:color w:val="000000" w:themeColor="text1"/>
          <w:sz w:val="22"/>
          <w:szCs w:val="22"/>
        </w:rPr>
        <w:fldChar w:fldCharType="end"/>
      </w:r>
      <w:bookmarkStart w:id="3" w:name="_Toc370201470"/>
      <w:r w:rsidR="002D3FC6" w:rsidRPr="00CD5C23">
        <w:rPr>
          <w:color w:val="000000" w:themeColor="text1"/>
        </w:rPr>
        <w:br w:type="page"/>
      </w:r>
    </w:p>
    <w:p w14:paraId="71313599" w14:textId="77777777" w:rsidR="00B20883" w:rsidRPr="00CD5C23" w:rsidRDefault="00B20883" w:rsidP="00D528A2">
      <w:pPr>
        <w:pStyle w:val="1"/>
        <w:rPr>
          <w:rFonts w:cs="Times New Roman"/>
          <w:color w:val="000000" w:themeColor="text1"/>
          <w:szCs w:val="24"/>
        </w:rPr>
      </w:pPr>
      <w:bookmarkStart w:id="4" w:name="_Toc164759366"/>
      <w:r w:rsidRPr="00CD5C23">
        <w:rPr>
          <w:rFonts w:cs="Times New Roman"/>
          <w:color w:val="000000" w:themeColor="text1"/>
          <w:szCs w:val="24"/>
        </w:rPr>
        <w:lastRenderedPageBreak/>
        <w:t>Введение</w:t>
      </w:r>
      <w:bookmarkEnd w:id="0"/>
      <w:bookmarkEnd w:id="3"/>
      <w:bookmarkEnd w:id="4"/>
    </w:p>
    <w:p w14:paraId="07E220DA" w14:textId="77777777" w:rsidR="00DB1281" w:rsidRPr="00CD5C23" w:rsidRDefault="00DB1281" w:rsidP="00DB1281">
      <w:pPr>
        <w:shd w:val="clear" w:color="auto" w:fill="FFFFFF"/>
        <w:ind w:firstLine="709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 xml:space="preserve">В соответствии с градостроительным законодательством Генеральный план Котельниковского городского поселения Котельниковского муниципального района Волгоградской области (далее – Котельниковское городское поселение) является документом территориального планирования муниципального образования. </w:t>
      </w:r>
    </w:p>
    <w:p w14:paraId="0912FED3" w14:textId="77777777" w:rsidR="00DB1281" w:rsidRPr="00CD5C23" w:rsidRDefault="00DB1281" w:rsidP="00DB1281">
      <w:pPr>
        <w:shd w:val="clear" w:color="auto" w:fill="FFFFFF"/>
        <w:ind w:firstLine="709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>Основной целью территориального планирования Котельниковского городского поселения является определение назначения территорий Котельниковского городского поселения исходя из совокупности социальных, экономических, экологических и иных факторов для обеспечения устойчивого развития инженерной, транспортной и социальной инфраструктур, обеспечения учета интересов граждан и их объединений, Российской Федерации, Волгоградской области, Котельниковского муниципального района и Котельниковского городского поселения.</w:t>
      </w:r>
    </w:p>
    <w:p w14:paraId="38C69DE6" w14:textId="77777777" w:rsidR="00DB1281" w:rsidRPr="00CD5C23" w:rsidRDefault="00DB1281" w:rsidP="00DB1281">
      <w:pPr>
        <w:shd w:val="clear" w:color="auto" w:fill="FFFFFF"/>
        <w:spacing w:before="120"/>
        <w:ind w:firstLine="709"/>
        <w:rPr>
          <w:b/>
          <w:color w:val="000000" w:themeColor="text1"/>
          <w:lang w:eastAsia="ar-SA" w:bidi="en-US"/>
        </w:rPr>
      </w:pPr>
      <w:r w:rsidRPr="00CD5C23">
        <w:rPr>
          <w:b/>
          <w:color w:val="000000" w:themeColor="text1"/>
          <w:lang w:eastAsia="ar-SA" w:bidi="en-US"/>
        </w:rPr>
        <w:t>Нормативно-правовая база</w:t>
      </w:r>
    </w:p>
    <w:p w14:paraId="36A451B4" w14:textId="77777777" w:rsidR="00DB1281" w:rsidRPr="00CD5C23" w:rsidRDefault="00DB1281" w:rsidP="00DB1281">
      <w:pPr>
        <w:shd w:val="clear" w:color="auto" w:fill="FFFFFF"/>
        <w:ind w:firstLine="709"/>
        <w:rPr>
          <w:color w:val="000000" w:themeColor="text1"/>
          <w:lang w:eastAsia="ar-SA" w:bidi="en-US"/>
        </w:rPr>
      </w:pPr>
      <w:bookmarkStart w:id="5" w:name="_Hlk80275520"/>
      <w:r w:rsidRPr="00CD5C23">
        <w:rPr>
          <w:color w:val="000000" w:themeColor="text1"/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«Об общих принципах организации местного самоуправления в Российской Федерации», иными федеральными законами и нормативными правовыми актами Российской Федерации, законами и иными нормативными правовыми актами </w:t>
      </w:r>
      <w:r w:rsidR="001C30BC" w:rsidRPr="00CD5C23">
        <w:rPr>
          <w:color w:val="000000" w:themeColor="text1"/>
          <w:lang w:eastAsia="ar-SA" w:bidi="en-US"/>
        </w:rPr>
        <w:t>Котельниковского муниципального района</w:t>
      </w:r>
      <w:r w:rsidRPr="00CD5C23">
        <w:rPr>
          <w:color w:val="000000" w:themeColor="text1"/>
          <w:lang w:eastAsia="ar-SA" w:bidi="en-US"/>
        </w:rPr>
        <w:t xml:space="preserve">, Уставом </w:t>
      </w:r>
      <w:r w:rsidR="001C30BC" w:rsidRPr="00CD5C23">
        <w:rPr>
          <w:color w:val="000000" w:themeColor="text1"/>
          <w:lang w:eastAsia="ar-SA" w:bidi="en-US"/>
        </w:rPr>
        <w:t>Котельниковского городского поселения Котельниковского муниципального района</w:t>
      </w:r>
      <w:r w:rsidRPr="00CD5C23">
        <w:rPr>
          <w:color w:val="000000" w:themeColor="text1"/>
          <w:lang w:eastAsia="ar-SA" w:bidi="en-US"/>
        </w:rPr>
        <w:t xml:space="preserve">, нормативно-правовыми актами органов местного самоуправления </w:t>
      </w:r>
      <w:r w:rsidR="001C30BC" w:rsidRPr="00CD5C23">
        <w:rPr>
          <w:color w:val="000000" w:themeColor="text1"/>
          <w:lang w:eastAsia="ar-SA" w:bidi="en-US"/>
        </w:rPr>
        <w:t>Котельниковского городского поселения Котельниковского муниципального района</w:t>
      </w:r>
      <w:r w:rsidRPr="00CD5C23">
        <w:rPr>
          <w:color w:val="000000" w:themeColor="text1"/>
          <w:lang w:eastAsia="ar-SA" w:bidi="en-US"/>
        </w:rPr>
        <w:t>.</w:t>
      </w:r>
    </w:p>
    <w:bookmarkEnd w:id="5"/>
    <w:p w14:paraId="58DF355D" w14:textId="77777777" w:rsidR="00DB1281" w:rsidRPr="00CD5C23" w:rsidRDefault="00DB1281" w:rsidP="00DB1281">
      <w:pPr>
        <w:shd w:val="clear" w:color="auto" w:fill="FFFFFF"/>
        <w:ind w:firstLine="709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>Состав, порядок подготовки документа территориального планирования определен Градостроительным кодексом РФ и иными нормативными правовыми актами.</w:t>
      </w:r>
    </w:p>
    <w:p w14:paraId="060F1BDD" w14:textId="77777777" w:rsidR="00DB1281" w:rsidRPr="00CD5C23" w:rsidRDefault="00DB1281" w:rsidP="00DB1281">
      <w:pPr>
        <w:shd w:val="clear" w:color="auto" w:fill="FFFFFF"/>
        <w:ind w:firstLine="709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 xml:space="preserve">Структура текстовой части генерального плана </w:t>
      </w:r>
      <w:r w:rsidR="001C30BC" w:rsidRPr="00CD5C23">
        <w:rPr>
          <w:color w:val="000000" w:themeColor="text1"/>
          <w:lang w:eastAsia="ar-SA" w:bidi="en-US"/>
        </w:rPr>
        <w:t xml:space="preserve">Котельниковского городского поселения </w:t>
      </w:r>
      <w:r w:rsidRPr="00CD5C23">
        <w:rPr>
          <w:color w:val="000000" w:themeColor="text1"/>
          <w:lang w:eastAsia="ar-SA" w:bidi="en-US"/>
        </w:rPr>
        <w:t>определялась согласно действующему законодательству и включает в себя:</w:t>
      </w:r>
    </w:p>
    <w:p w14:paraId="0CAC900E" w14:textId="77777777" w:rsidR="00DB1281" w:rsidRPr="00CD5C23" w:rsidRDefault="00DB1281" w:rsidP="00DB1281">
      <w:pPr>
        <w:pStyle w:val="afff1"/>
        <w:numPr>
          <w:ilvl w:val="0"/>
          <w:numId w:val="3"/>
        </w:numPr>
        <w:ind w:left="1134" w:hanging="425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>Том 1. Положение о территориальном планировании.</w:t>
      </w:r>
    </w:p>
    <w:p w14:paraId="531F275A" w14:textId="77777777" w:rsidR="00DB1281" w:rsidRPr="00CD5C23" w:rsidRDefault="00DB1281" w:rsidP="00DB1281">
      <w:pPr>
        <w:pStyle w:val="afff1"/>
        <w:numPr>
          <w:ilvl w:val="0"/>
          <w:numId w:val="3"/>
        </w:numPr>
        <w:ind w:left="1134" w:hanging="425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>Том 2. Материалы по обоснованию.</w:t>
      </w:r>
    </w:p>
    <w:p w14:paraId="6D357F5C" w14:textId="77777777" w:rsidR="00BF2822" w:rsidRPr="00CD5C23" w:rsidRDefault="00BF2822" w:rsidP="00BF2822">
      <w:pPr>
        <w:shd w:val="clear" w:color="auto" w:fill="FFFFFF"/>
        <w:spacing w:before="120"/>
        <w:ind w:firstLine="709"/>
        <w:rPr>
          <w:b/>
          <w:color w:val="000000" w:themeColor="text1"/>
          <w:lang w:eastAsia="ar-SA" w:bidi="en-US"/>
        </w:rPr>
      </w:pPr>
      <w:r w:rsidRPr="00CD5C23">
        <w:rPr>
          <w:b/>
          <w:color w:val="000000" w:themeColor="text1"/>
          <w:lang w:eastAsia="ar-SA" w:bidi="en-US"/>
        </w:rPr>
        <w:t xml:space="preserve">Состав </w:t>
      </w:r>
      <w:r w:rsidR="0021691A" w:rsidRPr="00CD5C23">
        <w:rPr>
          <w:b/>
          <w:color w:val="000000" w:themeColor="text1"/>
          <w:lang w:eastAsia="ar-SA" w:bidi="en-US"/>
        </w:rPr>
        <w:t>положения о территориальном планировании</w:t>
      </w:r>
    </w:p>
    <w:p w14:paraId="3863DA31" w14:textId="77777777" w:rsidR="00D54787" w:rsidRPr="00CD5C23" w:rsidRDefault="00D54787" w:rsidP="00D54787">
      <w:pPr>
        <w:shd w:val="clear" w:color="auto" w:fill="FFFFFF"/>
        <w:ind w:firstLine="709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>В настоящем томе представлено положение о территориальном планировании, которое в соответствии с п. 4 ст. 23 Градостроительного кодекса РФ включает в себя:</w:t>
      </w:r>
    </w:p>
    <w:p w14:paraId="69B667AF" w14:textId="77777777" w:rsidR="00D54787" w:rsidRPr="00CD5C23" w:rsidRDefault="00D54787" w:rsidP="00D54787">
      <w:pPr>
        <w:shd w:val="clear" w:color="auto" w:fill="FFFFFF"/>
        <w:ind w:firstLine="709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>1)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15B49545" w14:textId="77777777" w:rsidR="00D54787" w:rsidRPr="00CD5C23" w:rsidRDefault="00D54787" w:rsidP="00D54787">
      <w:pPr>
        <w:shd w:val="clear" w:color="auto" w:fill="FFFFFF"/>
        <w:ind w:firstLine="709"/>
        <w:rPr>
          <w:color w:val="000000" w:themeColor="text1"/>
          <w:lang w:eastAsia="ar-SA" w:bidi="en-US"/>
        </w:rPr>
      </w:pPr>
      <w:bookmarkStart w:id="6" w:name="dst101684"/>
      <w:bookmarkEnd w:id="6"/>
      <w:r w:rsidRPr="00CD5C23">
        <w:rPr>
          <w:color w:val="000000" w:themeColor="text1"/>
          <w:lang w:eastAsia="ar-SA" w:bidi="en-US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14:paraId="4BCF32BC" w14:textId="77777777" w:rsidR="00372A94" w:rsidRPr="00CD5C23" w:rsidRDefault="0064130E" w:rsidP="0064130E">
      <w:pPr>
        <w:shd w:val="clear" w:color="auto" w:fill="FFFFFF"/>
        <w:spacing w:before="120"/>
        <w:ind w:firstLine="709"/>
        <w:rPr>
          <w:b/>
          <w:color w:val="000000" w:themeColor="text1"/>
          <w:lang w:eastAsia="ar-SA" w:bidi="en-US"/>
        </w:rPr>
      </w:pPr>
      <w:r w:rsidRPr="00CD5C23">
        <w:rPr>
          <w:b/>
          <w:color w:val="000000" w:themeColor="text1"/>
          <w:lang w:eastAsia="ar-SA" w:bidi="en-US"/>
        </w:rPr>
        <w:t>Этапы реализации проекта</w:t>
      </w:r>
      <w:r w:rsidR="00372A94" w:rsidRPr="00CD5C23">
        <w:rPr>
          <w:b/>
          <w:color w:val="000000" w:themeColor="text1"/>
          <w:lang w:eastAsia="ar-SA" w:bidi="en-US"/>
        </w:rPr>
        <w:t>:</w:t>
      </w:r>
    </w:p>
    <w:p w14:paraId="66DA38C0" w14:textId="77777777" w:rsidR="0034032E" w:rsidRPr="00CD5C23" w:rsidRDefault="0034032E" w:rsidP="0034032E">
      <w:pPr>
        <w:numPr>
          <w:ilvl w:val="0"/>
          <w:numId w:val="1"/>
        </w:numPr>
        <w:ind w:left="1064" w:hanging="357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>1 очередь – 20</w:t>
      </w:r>
      <w:r w:rsidR="00D54787" w:rsidRPr="00CD5C23">
        <w:rPr>
          <w:color w:val="000000" w:themeColor="text1"/>
          <w:lang w:eastAsia="ar-SA" w:bidi="en-US"/>
        </w:rPr>
        <w:t>3</w:t>
      </w:r>
      <w:r w:rsidR="005957EE" w:rsidRPr="00CD5C23">
        <w:rPr>
          <w:color w:val="000000" w:themeColor="text1"/>
          <w:lang w:eastAsia="ar-SA" w:bidi="en-US"/>
        </w:rPr>
        <w:t>4</w:t>
      </w:r>
      <w:r w:rsidRPr="00CD5C23">
        <w:rPr>
          <w:color w:val="000000" w:themeColor="text1"/>
          <w:lang w:eastAsia="ar-SA" w:bidi="en-US"/>
        </w:rPr>
        <w:t xml:space="preserve"> г.;</w:t>
      </w:r>
    </w:p>
    <w:p w14:paraId="5CC01183" w14:textId="77777777" w:rsidR="0034032E" w:rsidRPr="00CD5C23" w:rsidRDefault="0034032E" w:rsidP="0034032E">
      <w:pPr>
        <w:numPr>
          <w:ilvl w:val="0"/>
          <w:numId w:val="1"/>
        </w:numPr>
        <w:ind w:left="1064" w:hanging="357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>расчетный срок – 204</w:t>
      </w:r>
      <w:r w:rsidR="005957EE" w:rsidRPr="00CD5C23">
        <w:rPr>
          <w:color w:val="000000" w:themeColor="text1"/>
          <w:lang w:eastAsia="ar-SA" w:bidi="en-US"/>
        </w:rPr>
        <w:t>6</w:t>
      </w:r>
      <w:r w:rsidRPr="00CD5C23">
        <w:rPr>
          <w:color w:val="000000" w:themeColor="text1"/>
          <w:lang w:eastAsia="ar-SA" w:bidi="en-US"/>
        </w:rPr>
        <w:t xml:space="preserve"> г.</w:t>
      </w:r>
    </w:p>
    <w:bookmarkEnd w:id="1"/>
    <w:bookmarkEnd w:id="2"/>
    <w:p w14:paraId="4F6CC0C8" w14:textId="77777777" w:rsidR="007C52C6" w:rsidRPr="00CD5C23" w:rsidRDefault="007C52C6" w:rsidP="00DF1EE7">
      <w:pPr>
        <w:shd w:val="clear" w:color="auto" w:fill="FFFFFF"/>
        <w:ind w:firstLine="709"/>
        <w:rPr>
          <w:color w:val="000000" w:themeColor="text1"/>
          <w:lang w:eastAsia="ar-SA" w:bidi="en-US"/>
        </w:rPr>
      </w:pPr>
    </w:p>
    <w:p w14:paraId="1A2C8B9B" w14:textId="77777777" w:rsidR="0099037E" w:rsidRPr="00CD5C23" w:rsidRDefault="0099037E" w:rsidP="0099037E">
      <w:pPr>
        <w:pStyle w:val="a0"/>
        <w:jc w:val="left"/>
        <w:rPr>
          <w:color w:val="000000" w:themeColor="text1"/>
          <w:lang w:val="ru-RU"/>
        </w:rPr>
        <w:sectPr w:rsidR="0099037E" w:rsidRPr="00CD5C23" w:rsidSect="002C7F04">
          <w:headerReference w:type="default" r:id="rId8"/>
          <w:footerReference w:type="default" r:id="rId9"/>
          <w:type w:val="continuous"/>
          <w:pgSz w:w="11906" w:h="16838"/>
          <w:pgMar w:top="1701" w:right="851" w:bottom="1134" w:left="1701" w:header="680" w:footer="680" w:gutter="0"/>
          <w:cols w:space="708"/>
          <w:docGrid w:linePitch="360"/>
        </w:sectPr>
      </w:pPr>
    </w:p>
    <w:p w14:paraId="39F46FB5" w14:textId="77777777" w:rsidR="00A11D24" w:rsidRPr="00CD5C23" w:rsidRDefault="00A11D24" w:rsidP="00BA27C6">
      <w:pPr>
        <w:pStyle w:val="1"/>
        <w:numPr>
          <w:ilvl w:val="0"/>
          <w:numId w:val="2"/>
        </w:numPr>
        <w:spacing w:before="0" w:after="0"/>
        <w:ind w:left="0" w:firstLine="0"/>
        <w:rPr>
          <w:rFonts w:eastAsia="Times New Roman" w:cs="Times New Roman"/>
          <w:color w:val="000000" w:themeColor="text1"/>
          <w:lang w:eastAsia="ar-SA" w:bidi="en-US"/>
        </w:rPr>
      </w:pPr>
      <w:bookmarkStart w:id="7" w:name="_Toc164759367"/>
      <w:bookmarkStart w:id="8" w:name="_Toc312530877"/>
      <w:bookmarkStart w:id="9" w:name="_Toc370201475"/>
      <w:r w:rsidRPr="00CD5C23">
        <w:rPr>
          <w:color w:val="000000" w:themeColor="text1"/>
        </w:rPr>
        <w:lastRenderedPageBreak/>
        <w:t xml:space="preserve">Сведения </w:t>
      </w:r>
      <w:r w:rsidRPr="00CD5C23">
        <w:rPr>
          <w:rFonts w:eastAsia="Times New Roman" w:cs="Times New Roman"/>
          <w:color w:val="000000" w:themeColor="text1"/>
          <w:lang w:eastAsia="ar-SA" w:bidi="en-US"/>
        </w:rPr>
        <w:t xml:space="preserve">о видах, назначении и наименованиях планируемых для размещения объектов местного значения </w:t>
      </w:r>
      <w:r w:rsidR="0068168A" w:rsidRPr="00CD5C23">
        <w:rPr>
          <w:rFonts w:eastAsia="Times New Roman" w:cs="Times New Roman"/>
          <w:color w:val="000000" w:themeColor="text1"/>
          <w:lang w:eastAsia="ar-SA" w:bidi="en-US"/>
        </w:rPr>
        <w:t xml:space="preserve">ГОРОДСКОГО </w:t>
      </w:r>
      <w:r w:rsidRPr="00CD5C23">
        <w:rPr>
          <w:rFonts w:eastAsia="Times New Roman" w:cs="Times New Roman"/>
          <w:color w:val="000000" w:themeColor="text1"/>
          <w:lang w:eastAsia="ar-SA" w:bidi="en-US"/>
        </w:rPr>
        <w:t>поселения</w:t>
      </w:r>
      <w:bookmarkEnd w:id="7"/>
    </w:p>
    <w:p w14:paraId="716E47A5" w14:textId="77777777" w:rsidR="00A11D24" w:rsidRPr="00CD5C23" w:rsidRDefault="00A11D24" w:rsidP="00A11D24">
      <w:pPr>
        <w:pStyle w:val="a0"/>
        <w:jc w:val="right"/>
        <w:rPr>
          <w:b/>
          <w:color w:val="000000" w:themeColor="text1"/>
          <w:lang w:val="ru-RU"/>
        </w:rPr>
      </w:pPr>
      <w:r w:rsidRPr="00CD5C23">
        <w:rPr>
          <w:b/>
          <w:color w:val="000000" w:themeColor="text1"/>
          <w:lang w:val="ru-RU"/>
        </w:rPr>
        <w:t>Таблица 1.1</w:t>
      </w:r>
    </w:p>
    <w:p w14:paraId="2EBF7D6D" w14:textId="77777777" w:rsidR="00D0566E" w:rsidRPr="00CD5C23" w:rsidRDefault="00D0566E" w:rsidP="00D0566E">
      <w:pPr>
        <w:keepNext/>
        <w:suppressAutoHyphens/>
        <w:spacing w:after="120"/>
        <w:jc w:val="center"/>
        <w:rPr>
          <w:b/>
          <w:color w:val="000000" w:themeColor="text1"/>
          <w:lang w:eastAsia="ar-SA" w:bidi="en-US"/>
        </w:rPr>
      </w:pPr>
      <w:r w:rsidRPr="00CD5C23">
        <w:rPr>
          <w:b/>
          <w:color w:val="000000" w:themeColor="text1"/>
          <w:lang w:eastAsia="ar-SA" w:bidi="en-US"/>
        </w:rPr>
        <w:t xml:space="preserve">Сведения о планируемых для размещения на территории поселения объектах местного значения </w:t>
      </w:r>
      <w:r w:rsidR="00F74D83" w:rsidRPr="00CD5C23">
        <w:rPr>
          <w:b/>
          <w:color w:val="000000" w:themeColor="text1"/>
          <w:lang w:eastAsia="ar-SA" w:bidi="en-US"/>
        </w:rPr>
        <w:t xml:space="preserve">городского </w:t>
      </w:r>
      <w:r w:rsidRPr="00CD5C23">
        <w:rPr>
          <w:b/>
          <w:color w:val="000000" w:themeColor="text1"/>
          <w:lang w:eastAsia="ar-SA" w:bidi="en-US"/>
        </w:rPr>
        <w:t>поселения</w:t>
      </w:r>
    </w:p>
    <w:tbl>
      <w:tblPr>
        <w:tblStyle w:val="TableGridReport5"/>
        <w:tblW w:w="15089" w:type="dxa"/>
        <w:tblInd w:w="-256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993"/>
        <w:gridCol w:w="1559"/>
        <w:gridCol w:w="1559"/>
        <w:gridCol w:w="1116"/>
        <w:gridCol w:w="1602"/>
        <w:gridCol w:w="2205"/>
        <w:gridCol w:w="2127"/>
        <w:gridCol w:w="1417"/>
        <w:gridCol w:w="2227"/>
      </w:tblGrid>
      <w:tr w:rsidR="00EB2593" w:rsidRPr="00CD5C23" w14:paraId="7819687C" w14:textId="77777777" w:rsidTr="002A74DF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vAlign w:val="center"/>
          </w:tcPr>
          <w:p w14:paraId="033B9B70" w14:textId="77777777" w:rsidR="00EB2593" w:rsidRPr="00CD5C23" w:rsidRDefault="00EB2593" w:rsidP="00AD3493">
            <w:pPr>
              <w:pStyle w:val="a0"/>
              <w:spacing w:before="120" w:after="120"/>
              <w:ind w:firstLine="0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bookmarkStart w:id="10" w:name="_Hlk160005053"/>
            <w:r w:rsidRPr="00CD5C23">
              <w:rPr>
                <w:b/>
                <w:color w:val="000000" w:themeColor="text1"/>
                <w:sz w:val="20"/>
                <w:szCs w:val="20"/>
                <w:lang w:val="ru-RU"/>
              </w:rPr>
              <w:t>№ объекта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0C6CD30" w14:textId="77777777" w:rsidR="00EB2593" w:rsidRPr="00CD5C23" w:rsidRDefault="00EB2593" w:rsidP="00AD3493">
            <w:pPr>
              <w:pStyle w:val="a0"/>
              <w:spacing w:before="120" w:after="120"/>
              <w:ind w:firstLine="0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  <w:lang w:val="ru-RU"/>
              </w:rPr>
              <w:t>Код объекта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5BA7872" w14:textId="77777777" w:rsidR="00EB2593" w:rsidRPr="00CD5C23" w:rsidRDefault="00EB2593" w:rsidP="00AD3493">
            <w:pPr>
              <w:pStyle w:val="a0"/>
              <w:spacing w:before="120" w:after="120"/>
              <w:ind w:firstLine="0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  <w:lang w:val="ru-RU"/>
              </w:rPr>
              <w:t>Вид объекта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DAB54E6" w14:textId="77777777" w:rsidR="00EB2593" w:rsidRPr="00CD5C23" w:rsidRDefault="00EB2593" w:rsidP="00AD3493">
            <w:pPr>
              <w:pStyle w:val="a0"/>
              <w:spacing w:before="120" w:after="120"/>
              <w:ind w:firstLine="0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1116" w:type="dxa"/>
            <w:shd w:val="clear" w:color="auto" w:fill="FFFFFF" w:themeFill="background1"/>
            <w:vAlign w:val="center"/>
          </w:tcPr>
          <w:p w14:paraId="10E4F132" w14:textId="77777777" w:rsidR="00EB2593" w:rsidRPr="00CD5C23" w:rsidRDefault="00EB2593" w:rsidP="00AD3493">
            <w:pPr>
              <w:pStyle w:val="a0"/>
              <w:spacing w:before="120" w:after="120"/>
              <w:ind w:firstLine="0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  <w:lang w:val="ru-RU"/>
              </w:rPr>
              <w:t>Статус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14:paraId="3A05C562" w14:textId="77777777" w:rsidR="00EB2593" w:rsidRPr="00CD5C23" w:rsidRDefault="00EB2593" w:rsidP="00AD3493">
            <w:pPr>
              <w:pStyle w:val="a0"/>
              <w:spacing w:before="120" w:after="120"/>
              <w:ind w:firstLine="0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  <w:lang w:val="ru-RU"/>
              </w:rPr>
              <w:t>Местоположение</w:t>
            </w:r>
          </w:p>
        </w:tc>
        <w:tc>
          <w:tcPr>
            <w:tcW w:w="2205" w:type="dxa"/>
            <w:shd w:val="clear" w:color="auto" w:fill="FFFFFF" w:themeFill="background1"/>
            <w:vAlign w:val="center"/>
          </w:tcPr>
          <w:p w14:paraId="0A721F9D" w14:textId="77777777" w:rsidR="00EB2593" w:rsidRPr="00CD5C23" w:rsidRDefault="00EB2593" w:rsidP="00AD3493">
            <w:pPr>
              <w:pStyle w:val="a0"/>
              <w:spacing w:before="120" w:after="120"/>
              <w:ind w:firstLine="0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  <w:lang w:val="ru-RU"/>
              </w:rPr>
              <w:t>Основные характеристики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73389CC" w14:textId="77777777" w:rsidR="00EB2593" w:rsidRPr="00CD5C23" w:rsidRDefault="00EB2593" w:rsidP="00AD3493">
            <w:pPr>
              <w:pStyle w:val="a0"/>
              <w:spacing w:before="120" w:after="120"/>
              <w:ind w:firstLine="0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  <w:lang w:val="ru-RU"/>
              </w:rPr>
              <w:t>Назначение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F3A470D" w14:textId="77777777" w:rsidR="00EB2593" w:rsidRPr="00CD5C23" w:rsidRDefault="00EB2593" w:rsidP="00AD3493">
            <w:pPr>
              <w:pStyle w:val="a0"/>
              <w:spacing w:before="120" w:after="120"/>
              <w:ind w:firstLine="0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  <w:lang w:val="ru-RU"/>
              </w:rPr>
              <w:t>Зоны с особыми условиями использования территории</w:t>
            </w:r>
          </w:p>
        </w:tc>
        <w:tc>
          <w:tcPr>
            <w:tcW w:w="2227" w:type="dxa"/>
            <w:shd w:val="clear" w:color="auto" w:fill="FFFFFF" w:themeFill="background1"/>
            <w:vAlign w:val="center"/>
          </w:tcPr>
          <w:p w14:paraId="29C4A5CD" w14:textId="77777777" w:rsidR="00EB2593" w:rsidRPr="00CD5C23" w:rsidRDefault="00EB2593" w:rsidP="00AD3493">
            <w:pPr>
              <w:pStyle w:val="a0"/>
              <w:spacing w:before="120" w:after="120"/>
              <w:ind w:firstLine="0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  <w:lang w:val="ru-RU"/>
              </w:rPr>
              <w:t>Функциональная зона</w:t>
            </w:r>
          </w:p>
        </w:tc>
      </w:tr>
      <w:tr w:rsidR="00EB2593" w:rsidRPr="00CD5C23" w14:paraId="1044CF83" w14:textId="77777777" w:rsidTr="002A74DF">
        <w:trPr>
          <w:trHeight w:val="20"/>
        </w:trPr>
        <w:tc>
          <w:tcPr>
            <w:tcW w:w="284" w:type="dxa"/>
            <w:shd w:val="clear" w:color="auto" w:fill="FFFFFF" w:themeFill="background1"/>
            <w:vAlign w:val="center"/>
          </w:tcPr>
          <w:p w14:paraId="01CA540A" w14:textId="77777777" w:rsidR="00EB2593" w:rsidRPr="00CD5C23" w:rsidRDefault="00EB2593" w:rsidP="00EB2593">
            <w:pPr>
              <w:pStyle w:val="a0"/>
              <w:numPr>
                <w:ilvl w:val="0"/>
                <w:numId w:val="46"/>
              </w:numPr>
              <w:spacing w:before="120" w:after="120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A06A1D4" w14:textId="77777777" w:rsidR="00EB2593" w:rsidRPr="00CD5C23" w:rsidRDefault="00EB2593" w:rsidP="00AD349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602030503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B7B2392" w14:textId="77777777" w:rsidR="00EB2593" w:rsidRPr="00CD5C23" w:rsidRDefault="002A74DF" w:rsidP="00AD349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Автомобильные дороги местного значения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E3A2DDC" w14:textId="5E955A91" w:rsidR="00EB2593" w:rsidRPr="00CD5C23" w:rsidRDefault="002A74DF" w:rsidP="00CD5C2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Автомобильные дороги местного значения в границах населенных</w:t>
            </w:r>
            <w:r w:rsidR="00CD5C23" w:rsidRPr="00CD5C2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D5C23">
              <w:rPr>
                <w:color w:val="000000" w:themeColor="text1"/>
                <w:sz w:val="20"/>
                <w:szCs w:val="20"/>
              </w:rPr>
              <w:t>пунктов поселения</w:t>
            </w:r>
          </w:p>
        </w:tc>
        <w:tc>
          <w:tcPr>
            <w:tcW w:w="1116" w:type="dxa"/>
            <w:shd w:val="clear" w:color="auto" w:fill="FFFFFF" w:themeFill="background1"/>
            <w:vAlign w:val="center"/>
          </w:tcPr>
          <w:p w14:paraId="38FE2032" w14:textId="77777777" w:rsidR="00EB2593" w:rsidRPr="00CD5C23" w:rsidRDefault="00EB2593" w:rsidP="00AD349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Строительство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14:paraId="0825FEC0" w14:textId="77777777" w:rsidR="00EB2593" w:rsidRPr="00CD5C23" w:rsidRDefault="00A3389E" w:rsidP="00A3389E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г. Котельниково, ул. Юбилейная</w:t>
            </w:r>
          </w:p>
        </w:tc>
        <w:tc>
          <w:tcPr>
            <w:tcW w:w="2205" w:type="dxa"/>
            <w:shd w:val="clear" w:color="auto" w:fill="FFFFFF" w:themeFill="background1"/>
            <w:vAlign w:val="center"/>
          </w:tcPr>
          <w:p w14:paraId="34AAC466" w14:textId="28B8F320" w:rsidR="00EB2593" w:rsidRPr="00CD5C23" w:rsidRDefault="00EB2593" w:rsidP="00AD349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 xml:space="preserve">Протяженность </w:t>
            </w:r>
            <w:r w:rsidR="00CD5C23" w:rsidRPr="00CD5C23">
              <w:rPr>
                <w:color w:val="000000" w:themeColor="text1"/>
                <w:sz w:val="20"/>
                <w:szCs w:val="20"/>
              </w:rPr>
              <w:t>1,4599</w:t>
            </w:r>
            <w:r w:rsidR="00CD5C23" w:rsidRPr="00CD5C2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D5C23">
              <w:rPr>
                <w:color w:val="000000" w:themeColor="text1"/>
                <w:sz w:val="20"/>
                <w:szCs w:val="20"/>
              </w:rPr>
              <w:t>км</w:t>
            </w:r>
          </w:p>
        </w:tc>
        <w:tc>
          <w:tcPr>
            <w:tcW w:w="2127" w:type="dxa"/>
            <w:vAlign w:val="center"/>
          </w:tcPr>
          <w:p w14:paraId="163D3CD2" w14:textId="77777777" w:rsidR="00EB2593" w:rsidRPr="00CD5C23" w:rsidRDefault="00EB2593" w:rsidP="00AD349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Обеспечение движения транспорта и пешеходов</w:t>
            </w:r>
          </w:p>
        </w:tc>
        <w:tc>
          <w:tcPr>
            <w:tcW w:w="1417" w:type="dxa"/>
            <w:vAlign w:val="center"/>
          </w:tcPr>
          <w:p w14:paraId="46530DDE" w14:textId="77777777" w:rsidR="00EB2593" w:rsidRPr="00CD5C23" w:rsidRDefault="00EB2593" w:rsidP="00AD349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Не устанавливается</w:t>
            </w:r>
          </w:p>
        </w:tc>
        <w:tc>
          <w:tcPr>
            <w:tcW w:w="2227" w:type="dxa"/>
            <w:vAlign w:val="center"/>
          </w:tcPr>
          <w:p w14:paraId="7B47E5B8" w14:textId="77777777" w:rsidR="00EB2593" w:rsidRPr="00CD5C23" w:rsidRDefault="00EB2593" w:rsidP="00AD349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Не устанавливается (Линейный объект)</w:t>
            </w:r>
          </w:p>
        </w:tc>
      </w:tr>
      <w:bookmarkEnd w:id="10"/>
    </w:tbl>
    <w:p w14:paraId="3AD99E3F" w14:textId="77777777" w:rsidR="00F250EF" w:rsidRPr="00CD5C23" w:rsidRDefault="00F250EF" w:rsidP="003E5ED8">
      <w:pPr>
        <w:pStyle w:val="a0"/>
        <w:ind w:firstLine="0"/>
        <w:rPr>
          <w:color w:val="000000" w:themeColor="text1"/>
          <w:lang w:val="ru-RU"/>
        </w:rPr>
      </w:pPr>
    </w:p>
    <w:p w14:paraId="49989F91" w14:textId="77777777" w:rsidR="00B67836" w:rsidRPr="00CD5C23" w:rsidRDefault="00B67836" w:rsidP="003E5ED8">
      <w:pPr>
        <w:pStyle w:val="a0"/>
        <w:ind w:firstLine="0"/>
        <w:rPr>
          <w:color w:val="000000" w:themeColor="text1"/>
          <w:lang w:val="ru-RU"/>
        </w:rPr>
      </w:pPr>
    </w:p>
    <w:p w14:paraId="7F2E5EDB" w14:textId="77777777" w:rsidR="00BB1977" w:rsidRPr="00CD5C23" w:rsidRDefault="00BB1977" w:rsidP="00AE19AA">
      <w:pPr>
        <w:pStyle w:val="1"/>
        <w:jc w:val="both"/>
        <w:rPr>
          <w:rFonts w:eastAsia="Times New Roman" w:cs="Times New Roman"/>
          <w:color w:val="000000" w:themeColor="text1"/>
          <w:lang w:eastAsia="ar-SA" w:bidi="en-US"/>
        </w:rPr>
        <w:sectPr w:rsidR="00BB1977" w:rsidRPr="00CD5C23" w:rsidSect="002C7F04">
          <w:headerReference w:type="default" r:id="rId10"/>
          <w:pgSz w:w="16838" w:h="11906" w:orient="landscape"/>
          <w:pgMar w:top="1701" w:right="851" w:bottom="851" w:left="1134" w:header="680" w:footer="680" w:gutter="0"/>
          <w:cols w:space="708"/>
          <w:docGrid w:linePitch="360"/>
        </w:sectPr>
      </w:pPr>
    </w:p>
    <w:p w14:paraId="30F9E7F4" w14:textId="77777777" w:rsidR="00A11D24" w:rsidRPr="00CD5C23" w:rsidRDefault="00A44289" w:rsidP="007E1490">
      <w:pPr>
        <w:pStyle w:val="1"/>
        <w:numPr>
          <w:ilvl w:val="0"/>
          <w:numId w:val="2"/>
        </w:numPr>
        <w:ind w:left="0" w:firstLine="0"/>
        <w:rPr>
          <w:rFonts w:eastAsia="Times New Roman" w:cs="Times New Roman"/>
          <w:color w:val="000000" w:themeColor="text1"/>
          <w:lang w:eastAsia="ar-SA" w:bidi="en-US"/>
        </w:rPr>
      </w:pPr>
      <w:bookmarkStart w:id="11" w:name="_Toc164759368"/>
      <w:r w:rsidRPr="00CD5C23">
        <w:rPr>
          <w:rFonts w:eastAsia="Times New Roman" w:cs="Times New Roman"/>
          <w:color w:val="000000" w:themeColor="text1"/>
          <w:lang w:eastAsia="ar-SA" w:bidi="en-US"/>
        </w:rPr>
        <w:lastRenderedPageBreak/>
        <w:t>П</w:t>
      </w:r>
      <w:r w:rsidR="00A11D24" w:rsidRPr="00CD5C23">
        <w:rPr>
          <w:rFonts w:eastAsia="Times New Roman" w:cs="Times New Roman"/>
          <w:color w:val="000000" w:themeColor="text1"/>
          <w:lang w:eastAsia="ar-SA" w:bidi="en-US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11"/>
    </w:p>
    <w:p w14:paraId="7E4440CC" w14:textId="77777777" w:rsidR="0067188E" w:rsidRPr="00CD5C23" w:rsidRDefault="0067188E" w:rsidP="0067188E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spacing w:val="2"/>
        </w:rPr>
      </w:pPr>
      <w:r w:rsidRPr="00CD5C23">
        <w:rPr>
          <w:color w:val="000000" w:themeColor="text1"/>
          <w:spacing w:val="2"/>
        </w:rPr>
        <w:t>Одним из основных инструментов регулирования градостроительной деятельности является функциональное зонирование территории. Функциональное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территории, для которых рекомендуются различные виды и режимы хозяйственного использования.</w:t>
      </w:r>
    </w:p>
    <w:p w14:paraId="1B76C50D" w14:textId="77777777" w:rsidR="0067188E" w:rsidRPr="00CD5C23" w:rsidRDefault="0067188E" w:rsidP="0067188E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spacing w:val="2"/>
        </w:rPr>
      </w:pPr>
      <w:r w:rsidRPr="00CD5C23">
        <w:rPr>
          <w:color w:val="000000" w:themeColor="text1"/>
          <w:spacing w:val="2"/>
        </w:rPr>
        <w:t xml:space="preserve">Генеральным планом </w:t>
      </w:r>
      <w:r w:rsidR="001D1A09" w:rsidRPr="00CD5C23">
        <w:rPr>
          <w:color w:val="000000" w:themeColor="text1"/>
          <w:spacing w:val="2"/>
        </w:rPr>
        <w:t>Котельниковского городского поселения</w:t>
      </w:r>
      <w:r w:rsidRPr="00CD5C23">
        <w:rPr>
          <w:color w:val="000000" w:themeColor="text1"/>
          <w:spacing w:val="2"/>
        </w:rPr>
        <w:t xml:space="preserve"> установлены следующие функциональные зоны:</w:t>
      </w:r>
    </w:p>
    <w:p w14:paraId="36724FC7" w14:textId="77777777" w:rsidR="00864087" w:rsidRPr="00CD5C23" w:rsidRDefault="00235AE9" w:rsidP="00221549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Жилые зоны</w:t>
      </w:r>
      <w:r w:rsidR="00221549" w:rsidRPr="00CD5C23">
        <w:rPr>
          <w:color w:val="000000" w:themeColor="text1"/>
          <w:spacing w:val="2"/>
          <w:lang w:val="ru-RU"/>
        </w:rPr>
        <w:t xml:space="preserve"> -</w:t>
      </w:r>
      <w:r w:rsidR="00864087" w:rsidRPr="00CD5C23">
        <w:rPr>
          <w:color w:val="000000" w:themeColor="text1"/>
          <w:spacing w:val="2"/>
          <w:lang w:val="ru-RU"/>
        </w:rPr>
        <w:t xml:space="preserve"> предназначена для размещения индивидуальных жилых домов – отдельно стоящих зданий, не предназначенных для раздела на самостоятельные объекты недвижимости, с количеством надземных этажей не более чем три, которое состоит из комнат и помещений вспомогательного использования, связанн</w:t>
      </w:r>
      <w:r w:rsidR="00221549" w:rsidRPr="00CD5C23">
        <w:rPr>
          <w:color w:val="000000" w:themeColor="text1"/>
          <w:spacing w:val="2"/>
          <w:lang w:val="ru-RU"/>
        </w:rPr>
        <w:t xml:space="preserve">ых с проживанием в таком здании, размещения малоэтажных многоквартирных жилых домов, пригодных для проживания, высотой до 4 этажей, включая мансардный, а также объектов социального и культурно-бытового обслуживания населения, размещения среднеэтажных (5–8 этажей) жилых домов, пригодных для постоянного проживания. </w:t>
      </w:r>
      <w:r w:rsidR="00864087" w:rsidRPr="00CD5C23">
        <w:rPr>
          <w:color w:val="000000" w:themeColor="text1"/>
          <w:spacing w:val="2"/>
          <w:lang w:val="ru-RU"/>
        </w:rPr>
        <w:t xml:space="preserve">Зона предполагает размещение объектов социального и культурно-бытового обслуживания населения, иного назначения, необходимых для создания условий для развития зоны; </w:t>
      </w:r>
    </w:p>
    <w:p w14:paraId="5A6B46C7" w14:textId="77777777" w:rsidR="00B20A0A" w:rsidRPr="00CD5C23" w:rsidRDefault="00B20A0A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Зона смешанной и общественно-деловой застройки</w:t>
      </w:r>
      <w:r w:rsidR="0072073E" w:rsidRPr="00CD5C23">
        <w:rPr>
          <w:color w:val="000000" w:themeColor="text1"/>
          <w:spacing w:val="2"/>
          <w:u w:val="single"/>
          <w:lang w:val="ru-RU"/>
        </w:rPr>
        <w:t xml:space="preserve"> </w:t>
      </w:r>
      <w:r w:rsidRPr="00CD5C23">
        <w:rPr>
          <w:color w:val="000000" w:themeColor="text1"/>
          <w:spacing w:val="2"/>
          <w:lang w:val="ru-RU"/>
        </w:rPr>
        <w:t>выделена в целях создания для населения удобной, здоровой и безопасной среды проживания</w:t>
      </w:r>
      <w:r w:rsidR="0072073E" w:rsidRPr="00CD5C23">
        <w:rPr>
          <w:color w:val="000000" w:themeColor="text1"/>
          <w:spacing w:val="2"/>
          <w:lang w:val="ru-RU"/>
        </w:rPr>
        <w:t>.</w:t>
      </w:r>
      <w:r w:rsidR="00151586" w:rsidRPr="00CD5C23">
        <w:rPr>
          <w:color w:val="000000" w:themeColor="text1"/>
          <w:spacing w:val="2"/>
          <w:lang w:val="ru-RU"/>
        </w:rPr>
        <w:t xml:space="preserve"> Зона смешанной и общественно-деловой застройки — это территория, которая объединяет в себе общественно-деловую и жилую застройку в процентном соотношении функционального назначения территории 50% на 50% </w:t>
      </w:r>
    </w:p>
    <w:p w14:paraId="6087370D" w14:textId="77777777" w:rsidR="005165A5" w:rsidRPr="00CD5C23" w:rsidRDefault="005165A5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Общественно-деловые зоны</w:t>
      </w:r>
      <w:r w:rsidR="00107A04" w:rsidRPr="00CD5C23">
        <w:rPr>
          <w:color w:val="000000" w:themeColor="text1"/>
          <w:spacing w:val="2"/>
          <w:u w:val="single"/>
          <w:lang w:val="ru-RU"/>
        </w:rPr>
        <w:t xml:space="preserve"> </w:t>
      </w:r>
      <w:r w:rsidR="00107A04" w:rsidRPr="00CD5C23">
        <w:rPr>
          <w:color w:val="000000" w:themeColor="text1"/>
          <w:spacing w:val="2"/>
          <w:lang w:val="ru-RU"/>
        </w:rPr>
        <w:t xml:space="preserve">– </w:t>
      </w:r>
      <w:r w:rsidRPr="00CD5C23">
        <w:rPr>
          <w:color w:val="000000" w:themeColor="text1"/>
          <w:spacing w:val="2"/>
          <w:lang w:val="ru-RU"/>
        </w:rPr>
        <w:t>это территории, предназначенные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</w:t>
      </w:r>
      <w:r w:rsidR="00107A04" w:rsidRPr="00CD5C23">
        <w:rPr>
          <w:color w:val="000000" w:themeColor="text1"/>
          <w:spacing w:val="2"/>
          <w:lang w:val="ru-RU"/>
        </w:rPr>
        <w:t>;</w:t>
      </w:r>
    </w:p>
    <w:p w14:paraId="3E57EA1B" w14:textId="77777777" w:rsidR="007B69D8" w:rsidRPr="00CD5C23" w:rsidRDefault="007B69D8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Зона специализированной общественной застройки</w:t>
      </w:r>
      <w:r w:rsidRPr="00CD5C23">
        <w:rPr>
          <w:color w:val="000000" w:themeColor="text1"/>
          <w:spacing w:val="2"/>
          <w:lang w:val="ru-RU"/>
        </w:rPr>
        <w:t xml:space="preserve"> – предназначена для размещения объектов образования, здравоохранения, культуры, объектов инженерной и транспортной инфраструктуры, обеспечивающих функционирование данной зоны; </w:t>
      </w:r>
    </w:p>
    <w:p w14:paraId="4DBCD55D" w14:textId="77777777" w:rsidR="005165A5" w:rsidRPr="00CD5C23" w:rsidRDefault="005165A5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Производственная зона</w:t>
      </w:r>
      <w:r w:rsidRPr="00CD5C23">
        <w:rPr>
          <w:color w:val="000000" w:themeColor="text1"/>
          <w:spacing w:val="2"/>
          <w:lang w:val="ru-RU"/>
        </w:rPr>
        <w:t xml:space="preserve"> – предназначена для размещения промышленных объектов III – V класса опасности с соответствующими санитарно-защитными зонами таких объектов в соответствии с требованиями технических регламентов;</w:t>
      </w:r>
    </w:p>
    <w:p w14:paraId="60523C88" w14:textId="77777777" w:rsidR="005165A5" w:rsidRPr="00CD5C23" w:rsidRDefault="005165A5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Коммунально-складская зона</w:t>
      </w:r>
      <w:r w:rsidRPr="00CD5C23">
        <w:rPr>
          <w:color w:val="000000" w:themeColor="text1"/>
          <w:spacing w:val="2"/>
          <w:lang w:val="ru-RU"/>
        </w:rPr>
        <w:t xml:space="preserve"> – предназначена для размещения групп предприятий и отдельных объектов, обеспечивающих потребности населения в складах, коммунальных и бытовых услугах, а также связанных с ними обслуживающих и вспомогательных учреждений;</w:t>
      </w:r>
    </w:p>
    <w:p w14:paraId="4DE90EE3" w14:textId="77777777" w:rsidR="007B69D8" w:rsidRPr="00CD5C23" w:rsidRDefault="007B69D8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Зона инженерной инфраструктуры</w:t>
      </w:r>
      <w:r w:rsidRPr="00CD5C23">
        <w:rPr>
          <w:color w:val="000000" w:themeColor="text1"/>
          <w:spacing w:val="2"/>
          <w:lang w:val="ru-RU"/>
        </w:rPr>
        <w:t xml:space="preserve"> – предназначена для размещения объектов инженерной инфраструктуры с соответствующими санитарно-защитными зонами таких объектов в соответствии с требованиями технических регламентов;</w:t>
      </w:r>
    </w:p>
    <w:p w14:paraId="00ED005F" w14:textId="77777777" w:rsidR="007B69D8" w:rsidRPr="00CD5C23" w:rsidRDefault="007B69D8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Зона транспортной инфраструктуры</w:t>
      </w:r>
      <w:r w:rsidRPr="00CD5C23">
        <w:rPr>
          <w:color w:val="000000" w:themeColor="text1"/>
          <w:spacing w:val="2"/>
          <w:lang w:val="ru-RU"/>
        </w:rPr>
        <w:t xml:space="preserve"> – предназначена для размещения объектов транспортной инфраструктуры, в том числе сооружений и коммуникаций железнодорожного, автомобильного, речного, воздушного и трубопроводного </w:t>
      </w:r>
      <w:r w:rsidRPr="00CD5C23">
        <w:rPr>
          <w:color w:val="000000" w:themeColor="text1"/>
          <w:spacing w:val="2"/>
          <w:lang w:val="ru-RU"/>
        </w:rPr>
        <w:lastRenderedPageBreak/>
        <w:t>транспорта, связи, с соответствующими санитарно-защитными зонами таких объектов в соответствии с требованиями технических регламентов;</w:t>
      </w:r>
    </w:p>
    <w:p w14:paraId="1F33F130" w14:textId="77777777" w:rsidR="00685266" w:rsidRPr="00CD5C23" w:rsidRDefault="00685266" w:rsidP="00685266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Зона сельскохозяйственных угодий</w:t>
      </w:r>
      <w:r w:rsidRPr="00CD5C23">
        <w:rPr>
          <w:color w:val="000000" w:themeColor="text1"/>
          <w:spacing w:val="2"/>
          <w:lang w:val="ru-RU"/>
        </w:rPr>
        <w:t xml:space="preserve"> - пашни, сенокосы, пастбища, залежи, земли, занятые многолетними насаждениями (садами, виноградниками и другими), - в составе земель сельскохозяйственного назначения имеют приоритет в использовании и подлежат особой охране;</w:t>
      </w:r>
    </w:p>
    <w:p w14:paraId="26B88C84" w14:textId="77777777" w:rsidR="00AD7491" w:rsidRPr="00CD5C23" w:rsidRDefault="00AD7491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Зона садоводства, огородничества</w:t>
      </w:r>
      <w:r w:rsidRPr="00CD5C23">
        <w:rPr>
          <w:color w:val="000000" w:themeColor="text1"/>
          <w:spacing w:val="2"/>
          <w:lang w:val="ru-RU"/>
        </w:rPr>
        <w:t xml:space="preserve"> – предназначена для организации некоммерческих объединений, создаваемых гражданами на добровольных началах для ведения садоводства и огородничества;</w:t>
      </w:r>
    </w:p>
    <w:p w14:paraId="10F36D46" w14:textId="77777777" w:rsidR="00AD7491" w:rsidRPr="00CD5C23" w:rsidRDefault="00AD7491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Производственная зона сельскохозяйственных предприятий</w:t>
      </w:r>
      <w:r w:rsidRPr="00CD5C23">
        <w:rPr>
          <w:color w:val="000000" w:themeColor="text1"/>
          <w:spacing w:val="2"/>
          <w:lang w:val="ru-RU"/>
        </w:rPr>
        <w:t xml:space="preserve"> – территории, предназначенные для размещения сельскохозяйственных предприятий не выше III класса опасности, имеющих размер санитарно-защитных зон, не превышающий необходимый санитарный разрыв до объектов, указанных в пункте 5.1. СанПиН 2.2.1/2.1.1.1200-03 (Новая редакция), предназначенных для производства и переработки сельскохозяйственной продукции, транспортировки (перевозки), хранения сельскохозяйственной продукции собственного производства, а также для размещения объектов инженерной и транспортной инфраструктуры, обеспечивающих функционирование данной зоны;</w:t>
      </w:r>
    </w:p>
    <w:p w14:paraId="65B3D2EF" w14:textId="77777777" w:rsidR="00AD7491" w:rsidRPr="00CD5C23" w:rsidRDefault="00AD7491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Зоны рекреационного назначения</w:t>
      </w:r>
      <w:r w:rsidRPr="00CD5C23">
        <w:rPr>
          <w:color w:val="000000" w:themeColor="text1"/>
          <w:spacing w:val="2"/>
          <w:lang w:val="ru-RU"/>
        </w:rPr>
        <w:t xml:space="preserve"> - территории, занятые городскими лесами, скверами, парками, городскими садами, прудами, озерами, водохранилищами, пляжами, также в границах иных территорий, используемых и предназначенных для отдыха, туризма, занятий физической культурой и спортом;</w:t>
      </w:r>
    </w:p>
    <w:p w14:paraId="3EAFFB5F" w14:textId="77777777" w:rsidR="007B69D8" w:rsidRPr="00CD5C23" w:rsidRDefault="007B69D8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Зона озелененных территорий общего пользования (парки, сады, скверы, бульвары</w:t>
      </w:r>
      <w:r w:rsidR="00AD7491" w:rsidRPr="00CD5C23">
        <w:rPr>
          <w:color w:val="000000" w:themeColor="text1"/>
          <w:spacing w:val="2"/>
          <w:u w:val="single"/>
          <w:lang w:val="ru-RU"/>
        </w:rPr>
        <w:t>, городские леса</w:t>
      </w:r>
      <w:r w:rsidRPr="00CD5C23">
        <w:rPr>
          <w:color w:val="000000" w:themeColor="text1"/>
          <w:spacing w:val="2"/>
          <w:u w:val="single"/>
          <w:lang w:val="ru-RU"/>
        </w:rPr>
        <w:t>)</w:t>
      </w:r>
      <w:r w:rsidR="00F250EF" w:rsidRPr="00CD5C23">
        <w:rPr>
          <w:color w:val="000000" w:themeColor="text1"/>
          <w:spacing w:val="2"/>
          <w:lang w:val="ru-RU"/>
        </w:rPr>
        <w:t xml:space="preserve"> </w:t>
      </w:r>
      <w:r w:rsidRPr="00CD5C23">
        <w:rPr>
          <w:color w:val="000000" w:themeColor="text1"/>
          <w:spacing w:val="2"/>
          <w:lang w:val="ru-RU"/>
        </w:rPr>
        <w:t>– представлена в виде парков, садов, скверов, бульваров, территорий зеленых насаждений в составе участков жилой, общественной, производственной застройки;</w:t>
      </w:r>
    </w:p>
    <w:p w14:paraId="004B33E6" w14:textId="77777777" w:rsidR="007B69D8" w:rsidRPr="00CD5C23" w:rsidRDefault="007B69D8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Зона лесов</w:t>
      </w:r>
      <w:r w:rsidRPr="00CD5C23">
        <w:rPr>
          <w:color w:val="000000" w:themeColor="text1"/>
          <w:spacing w:val="2"/>
          <w:lang w:val="ru-RU"/>
        </w:rPr>
        <w:t xml:space="preserve"> – земли, занятые лесами Государственного лесного фона. Порядок использования земель в границах зоны лесов регламентируется лесным законодательством Российской Федерации;</w:t>
      </w:r>
    </w:p>
    <w:p w14:paraId="60129D80" w14:textId="77777777" w:rsidR="007B69D8" w:rsidRPr="00CD5C23" w:rsidRDefault="007B69D8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Зона кладбищ</w:t>
      </w:r>
      <w:r w:rsidRPr="00CD5C23">
        <w:rPr>
          <w:color w:val="000000" w:themeColor="text1"/>
          <w:spacing w:val="2"/>
          <w:lang w:val="ru-RU"/>
        </w:rPr>
        <w:t xml:space="preserve"> – территория, занятая кладбищами;</w:t>
      </w:r>
    </w:p>
    <w:p w14:paraId="45311204" w14:textId="77777777" w:rsidR="00AD7491" w:rsidRPr="00CD5C23" w:rsidRDefault="00AD7491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Зона складирования и захоронения отходов</w:t>
      </w:r>
      <w:r w:rsidRPr="00CD5C23">
        <w:rPr>
          <w:color w:val="000000" w:themeColor="text1"/>
          <w:spacing w:val="2"/>
          <w:lang w:val="ru-RU"/>
        </w:rPr>
        <w:t xml:space="preserve"> – территории, занятые под специально оборудованными сооружениями, предназначенными для обеспечения деятельности по обращению с отходами;</w:t>
      </w:r>
    </w:p>
    <w:p w14:paraId="068CF581" w14:textId="77777777" w:rsidR="00AD7491" w:rsidRPr="00CD5C23" w:rsidRDefault="00AD7491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Зона режимных территорий</w:t>
      </w:r>
      <w:r w:rsidRPr="00CD5C23">
        <w:rPr>
          <w:color w:val="000000" w:themeColor="text1"/>
          <w:spacing w:val="2"/>
          <w:lang w:val="ru-RU"/>
        </w:rPr>
        <w:t xml:space="preserve"> - зона с размещаемыми (размещенными) объектами особого режима, а также предусмотренные государственными нормативами иные территории особого регулирования в населенных пунктах или вне их пределов - санитарные, защитные или охранные зоны вокруг объектов особого режима, водоохранные зоны и полосы.</w:t>
      </w:r>
    </w:p>
    <w:p w14:paraId="68B3055E" w14:textId="77777777" w:rsidR="003B71BB" w:rsidRPr="00CD5C23" w:rsidRDefault="003B71BB" w:rsidP="003B71BB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spacing w:val="2"/>
        </w:rPr>
      </w:pPr>
      <w:r w:rsidRPr="00CD5C23">
        <w:rPr>
          <w:color w:val="000000" w:themeColor="text1"/>
          <w:spacing w:val="2"/>
        </w:rPr>
        <w:t>Без установления функциональных зон (для линейных объектов) мероприятия местного значения муниципального района</w:t>
      </w:r>
      <w:r w:rsidR="00F53595" w:rsidRPr="00CD5C23">
        <w:rPr>
          <w:color w:val="000000" w:themeColor="text1"/>
          <w:spacing w:val="2"/>
        </w:rPr>
        <w:t xml:space="preserve"> не предусмотрены</w:t>
      </w:r>
      <w:r w:rsidRPr="00CD5C23">
        <w:rPr>
          <w:color w:val="000000" w:themeColor="text1"/>
          <w:spacing w:val="2"/>
        </w:rPr>
        <w:t>.</w:t>
      </w:r>
    </w:p>
    <w:p w14:paraId="36E1C722" w14:textId="77777777" w:rsidR="002D0069" w:rsidRPr="00CD5C23" w:rsidRDefault="002D0069" w:rsidP="002D0069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spacing w:val="2"/>
        </w:rPr>
      </w:pPr>
      <w:r w:rsidRPr="00CD5C23">
        <w:rPr>
          <w:color w:val="000000" w:themeColor="text1"/>
          <w:spacing w:val="2"/>
        </w:rPr>
        <w:t xml:space="preserve">Без установления функциональных зон (для линейных объектов) мероприятия </w:t>
      </w:r>
      <w:r w:rsidR="00CB6602" w:rsidRPr="00CD5C23">
        <w:rPr>
          <w:color w:val="000000" w:themeColor="text1"/>
          <w:spacing w:val="2"/>
        </w:rPr>
        <w:t>регионального значения</w:t>
      </w:r>
      <w:r w:rsidRPr="00CD5C23">
        <w:rPr>
          <w:color w:val="000000" w:themeColor="text1"/>
          <w:spacing w:val="2"/>
        </w:rPr>
        <w:t xml:space="preserve">, </w:t>
      </w:r>
      <w:r w:rsidR="00F53595" w:rsidRPr="00CD5C23">
        <w:rPr>
          <w:color w:val="000000" w:themeColor="text1"/>
          <w:spacing w:val="2"/>
        </w:rPr>
        <w:t>не предусмотрены</w:t>
      </w:r>
      <w:r w:rsidRPr="00CD5C23">
        <w:rPr>
          <w:color w:val="000000" w:themeColor="text1"/>
          <w:spacing w:val="2"/>
        </w:rPr>
        <w:t>.</w:t>
      </w:r>
    </w:p>
    <w:p w14:paraId="0EA130FB" w14:textId="77777777" w:rsidR="00532DFF" w:rsidRPr="00CD5C23" w:rsidRDefault="00532DFF" w:rsidP="00532DFF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spacing w:val="2"/>
        </w:rPr>
      </w:pPr>
      <w:r w:rsidRPr="00CD5C23">
        <w:rPr>
          <w:color w:val="000000" w:themeColor="text1"/>
          <w:spacing w:val="2"/>
        </w:rPr>
        <w:t>Параметры функциональных зон с указанием планируемых для размещения в этих зонах объектах федерального, регионального и местного значения (за исключением линейных объектов) приведены в таблице 2.</w:t>
      </w:r>
      <w:r w:rsidR="00F53595" w:rsidRPr="00CD5C23">
        <w:rPr>
          <w:color w:val="000000" w:themeColor="text1"/>
          <w:spacing w:val="2"/>
        </w:rPr>
        <w:t>1</w:t>
      </w:r>
      <w:r w:rsidR="00C71FE5" w:rsidRPr="00CD5C23">
        <w:rPr>
          <w:color w:val="000000" w:themeColor="text1"/>
          <w:spacing w:val="2"/>
        </w:rPr>
        <w:t>.</w:t>
      </w:r>
      <w:r w:rsidR="00B05BF7" w:rsidRPr="00CD5C23">
        <w:rPr>
          <w:color w:val="000000" w:themeColor="text1"/>
          <w:spacing w:val="2"/>
        </w:rPr>
        <w:t xml:space="preserve"> </w:t>
      </w:r>
    </w:p>
    <w:p w14:paraId="58E0C78D" w14:textId="77777777" w:rsidR="007D42F2" w:rsidRPr="00CD5C23" w:rsidRDefault="007D42F2" w:rsidP="00532DFF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spacing w:val="2"/>
        </w:rPr>
      </w:pPr>
    </w:p>
    <w:p w14:paraId="4254592B" w14:textId="77777777" w:rsidR="007D42F2" w:rsidRPr="00CD5C23" w:rsidRDefault="007D42F2" w:rsidP="00532DFF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spacing w:val="2"/>
        </w:rPr>
        <w:sectPr w:rsidR="007D42F2" w:rsidRPr="00CD5C23" w:rsidSect="002C7F04">
          <w:pgSz w:w="11906" w:h="16838" w:code="9"/>
          <w:pgMar w:top="851" w:right="851" w:bottom="1134" w:left="1701" w:header="680" w:footer="680" w:gutter="0"/>
          <w:cols w:space="708"/>
          <w:docGrid w:linePitch="360"/>
        </w:sectPr>
      </w:pPr>
    </w:p>
    <w:bookmarkEnd w:id="8"/>
    <w:bookmarkEnd w:id="9"/>
    <w:p w14:paraId="38EDA482" w14:textId="77777777" w:rsidR="00E96484" w:rsidRPr="00CD5C23" w:rsidRDefault="00E96484" w:rsidP="00E96484">
      <w:pPr>
        <w:pStyle w:val="a0"/>
        <w:spacing w:before="120"/>
        <w:jc w:val="right"/>
        <w:rPr>
          <w:b/>
          <w:color w:val="000000" w:themeColor="text1"/>
          <w:lang w:val="ru-RU"/>
        </w:rPr>
      </w:pPr>
      <w:r w:rsidRPr="00CD5C23">
        <w:rPr>
          <w:b/>
          <w:color w:val="000000" w:themeColor="text1"/>
          <w:lang w:val="ru-RU"/>
        </w:rPr>
        <w:lastRenderedPageBreak/>
        <w:t>Таблица 2</w:t>
      </w:r>
      <w:r w:rsidR="00B91A46" w:rsidRPr="00CD5C23">
        <w:rPr>
          <w:b/>
          <w:color w:val="000000" w:themeColor="text1"/>
          <w:lang w:val="ru-RU"/>
        </w:rPr>
        <w:t>.</w:t>
      </w:r>
      <w:r w:rsidR="002965AC" w:rsidRPr="00CD5C23">
        <w:rPr>
          <w:b/>
          <w:color w:val="000000" w:themeColor="text1"/>
          <w:lang w:val="ru-RU"/>
        </w:rPr>
        <w:t>1</w:t>
      </w:r>
    </w:p>
    <w:p w14:paraId="0FCCD98F" w14:textId="77777777" w:rsidR="00E96484" w:rsidRPr="00CD5C23" w:rsidRDefault="00E96484" w:rsidP="00630DE9">
      <w:pPr>
        <w:widowControl w:val="0"/>
        <w:suppressAutoHyphens/>
        <w:spacing w:after="120"/>
        <w:jc w:val="center"/>
        <w:rPr>
          <w:b/>
          <w:color w:val="000000" w:themeColor="text1"/>
          <w:lang w:eastAsia="ar-SA" w:bidi="en-US"/>
        </w:rPr>
      </w:pPr>
      <w:r w:rsidRPr="00CD5C23">
        <w:rPr>
          <w:b/>
          <w:color w:val="000000" w:themeColor="text1"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объектов, в границах </w:t>
      </w:r>
      <w:r w:rsidR="001D1A09" w:rsidRPr="00CD5C23">
        <w:rPr>
          <w:b/>
          <w:color w:val="000000" w:themeColor="text1"/>
          <w:lang w:eastAsia="ar-SA" w:bidi="en-US"/>
        </w:rPr>
        <w:t>Котельниковского городского поселения</w:t>
      </w:r>
      <w:r w:rsidRPr="00CD5C23">
        <w:rPr>
          <w:b/>
          <w:color w:val="000000" w:themeColor="text1"/>
          <w:lang w:eastAsia="ar-SA" w:bidi="en-US"/>
        </w:rPr>
        <w:t xml:space="preserve"> </w:t>
      </w:r>
      <w:r w:rsidR="001D1A09" w:rsidRPr="00CD5C23">
        <w:rPr>
          <w:b/>
          <w:color w:val="000000" w:themeColor="text1"/>
          <w:lang w:eastAsia="ar-SA" w:bidi="en-US"/>
        </w:rPr>
        <w:t>Котельниковского</w:t>
      </w:r>
      <w:r w:rsidR="0068168A" w:rsidRPr="00CD5C23">
        <w:rPr>
          <w:b/>
          <w:color w:val="000000" w:themeColor="text1"/>
          <w:lang w:eastAsia="ar-SA" w:bidi="en-US"/>
        </w:rPr>
        <w:t xml:space="preserve"> </w:t>
      </w:r>
      <w:r w:rsidRPr="00CD5C23">
        <w:rPr>
          <w:b/>
          <w:color w:val="000000" w:themeColor="text1"/>
          <w:lang w:eastAsia="ar-SA" w:bidi="en-US"/>
        </w:rPr>
        <w:t>района</w:t>
      </w:r>
    </w:p>
    <w:p w14:paraId="40C2FD9E" w14:textId="77777777" w:rsidR="00E96484" w:rsidRPr="00CD5C23" w:rsidRDefault="00E96484" w:rsidP="00E96484">
      <w:pPr>
        <w:widowControl w:val="0"/>
        <w:suppressAutoHyphens/>
        <w:jc w:val="center"/>
        <w:rPr>
          <w:b/>
          <w:color w:val="000000" w:themeColor="text1"/>
          <w:sz w:val="2"/>
          <w:szCs w:val="2"/>
          <w:lang w:eastAsia="ar-SA" w:bidi="en-US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1394"/>
        <w:gridCol w:w="3234"/>
        <w:gridCol w:w="9739"/>
      </w:tblGrid>
      <w:tr w:rsidR="00D935A2" w:rsidRPr="00CD5C23" w14:paraId="50413AEF" w14:textId="77777777" w:rsidTr="005C234E">
        <w:trPr>
          <w:trHeight w:val="230"/>
          <w:tblHeader/>
          <w:jc w:val="center"/>
        </w:trPr>
        <w:tc>
          <w:tcPr>
            <w:tcW w:w="157" w:type="pct"/>
            <w:vMerge w:val="restart"/>
            <w:vAlign w:val="center"/>
          </w:tcPr>
          <w:p w14:paraId="138878DB" w14:textId="77777777" w:rsidR="00D935A2" w:rsidRPr="00CD5C23" w:rsidRDefault="00D935A2" w:rsidP="004B217F">
            <w:pPr>
              <w:autoSpaceDE w:val="0"/>
              <w:autoSpaceDN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bookmarkStart w:id="12" w:name="_Hlk69723889"/>
            <w:r w:rsidRPr="00CD5C23">
              <w:rPr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470" w:type="pct"/>
            <w:vMerge w:val="restart"/>
            <w:vAlign w:val="center"/>
          </w:tcPr>
          <w:p w14:paraId="759136F5" w14:textId="77777777" w:rsidR="00D935A2" w:rsidRPr="00CD5C23" w:rsidRDefault="00D935A2" w:rsidP="004B217F">
            <w:pPr>
              <w:autoSpaceDE w:val="0"/>
              <w:autoSpaceDN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</w:rPr>
              <w:t>Код</w:t>
            </w:r>
          </w:p>
        </w:tc>
        <w:tc>
          <w:tcPr>
            <w:tcW w:w="1090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F64731" w14:textId="77777777" w:rsidR="00D935A2" w:rsidRPr="00CD5C23" w:rsidRDefault="00D935A2" w:rsidP="004B217F">
            <w:pPr>
              <w:autoSpaceDE w:val="0"/>
              <w:autoSpaceDN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328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161C1D" w14:textId="77777777" w:rsidR="00D935A2" w:rsidRPr="00CD5C23" w:rsidRDefault="00D935A2" w:rsidP="004B217F">
            <w:pPr>
              <w:autoSpaceDE w:val="0"/>
              <w:autoSpaceDN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</w:rPr>
              <w:t>Параметры функциональных зон</w:t>
            </w:r>
          </w:p>
        </w:tc>
      </w:tr>
      <w:tr w:rsidR="00D935A2" w:rsidRPr="00CD5C23" w14:paraId="6B7D3521" w14:textId="77777777" w:rsidTr="005C234E">
        <w:trPr>
          <w:trHeight w:val="506"/>
          <w:tblHeader/>
          <w:jc w:val="center"/>
        </w:trPr>
        <w:tc>
          <w:tcPr>
            <w:tcW w:w="157" w:type="pct"/>
            <w:vMerge/>
            <w:tcBorders>
              <w:bottom w:val="single" w:sz="8" w:space="0" w:color="auto"/>
            </w:tcBorders>
            <w:vAlign w:val="center"/>
          </w:tcPr>
          <w:p w14:paraId="717EB7B7" w14:textId="77777777" w:rsidR="00D935A2" w:rsidRPr="00CD5C23" w:rsidRDefault="00D935A2" w:rsidP="004B217F">
            <w:pPr>
              <w:autoSpaceDE w:val="0"/>
              <w:autoSpaceDN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bottom w:val="single" w:sz="8" w:space="0" w:color="auto"/>
            </w:tcBorders>
            <w:vAlign w:val="center"/>
          </w:tcPr>
          <w:p w14:paraId="255ADFF8" w14:textId="77777777" w:rsidR="00D935A2" w:rsidRPr="00CD5C23" w:rsidRDefault="00D935A2" w:rsidP="004B217F">
            <w:pPr>
              <w:autoSpaceDE w:val="0"/>
              <w:autoSpaceDN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90" w:type="pct"/>
            <w:vMerge/>
            <w:tcBorders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4EE391" w14:textId="77777777" w:rsidR="00D935A2" w:rsidRPr="00CD5C23" w:rsidRDefault="00D935A2" w:rsidP="004B217F">
            <w:pPr>
              <w:autoSpaceDE w:val="0"/>
              <w:autoSpaceDN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283" w:type="pct"/>
            <w:vMerge/>
            <w:tcBorders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7D0D8A" w14:textId="77777777" w:rsidR="00D935A2" w:rsidRPr="00CD5C23" w:rsidRDefault="00D935A2" w:rsidP="004B217F">
            <w:pPr>
              <w:autoSpaceDE w:val="0"/>
              <w:autoSpaceDN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D935A2" w:rsidRPr="00CD5C23" w14:paraId="7B6BE3E8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3D6C3690" w14:textId="77777777" w:rsidR="00D935A2" w:rsidRPr="00CD5C23" w:rsidRDefault="00D935A2" w:rsidP="00EE0EB8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7B760AA6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701010100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83886C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 xml:space="preserve">Жилые зоны </w:t>
            </w:r>
          </w:p>
        </w:tc>
        <w:tc>
          <w:tcPr>
            <w:tcW w:w="328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159CD5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Максимальное количество этажей зданий, строений, сооружений на территории земельного участка – 8 этажа, включая мансардный.</w:t>
            </w:r>
          </w:p>
          <w:p w14:paraId="0F2E6C20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Коэффициент застройки – 0,3.</w:t>
            </w:r>
          </w:p>
          <w:p w14:paraId="02F6CBD0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Коэффициент плотности застройки – 0,6.</w:t>
            </w:r>
          </w:p>
          <w:p w14:paraId="50F5A947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  <w:lang w:eastAsia="ar-SA" w:bidi="en-US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837,58 га</w:t>
            </w:r>
          </w:p>
        </w:tc>
      </w:tr>
      <w:tr w:rsidR="00D935A2" w:rsidRPr="00CD5C23" w14:paraId="358131CD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75132753" w14:textId="77777777" w:rsidR="00D935A2" w:rsidRPr="00CD5C23" w:rsidRDefault="00D935A2" w:rsidP="007210E3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7AD898A7" w14:textId="77777777" w:rsidR="00D935A2" w:rsidRPr="00CD5C23" w:rsidRDefault="00D935A2" w:rsidP="007210E3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701010200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654876" w14:textId="77777777" w:rsidR="00D935A2" w:rsidRPr="00CD5C23" w:rsidRDefault="00D935A2" w:rsidP="007210E3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Зона смешанной и общественно-деловой застройки</w:t>
            </w:r>
          </w:p>
        </w:tc>
        <w:tc>
          <w:tcPr>
            <w:tcW w:w="328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99B234" w14:textId="77777777" w:rsidR="00D935A2" w:rsidRPr="00CD5C23" w:rsidRDefault="00D935A2" w:rsidP="007210E3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Максимальное количество этажей зданий, строений, сооружений на территории земельного участка – 9 этажей</w:t>
            </w:r>
          </w:p>
          <w:p w14:paraId="3D565ED7" w14:textId="77777777" w:rsidR="00D935A2" w:rsidRPr="00CD5C23" w:rsidRDefault="00D935A2" w:rsidP="007210E3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395,76 га</w:t>
            </w:r>
          </w:p>
        </w:tc>
      </w:tr>
      <w:tr w:rsidR="00D935A2" w:rsidRPr="00CD5C23" w14:paraId="0EE38833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38605B31" w14:textId="77777777" w:rsidR="00D935A2" w:rsidRPr="00CD5C23" w:rsidRDefault="00D935A2" w:rsidP="00EE0EB8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639738D8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701010300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6CB2B3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Общественно-деловые зоны</w:t>
            </w:r>
          </w:p>
        </w:tc>
        <w:tc>
          <w:tcPr>
            <w:tcW w:w="328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105D02" w14:textId="77777777" w:rsidR="00D935A2" w:rsidRPr="00CD5C23" w:rsidRDefault="00D935A2" w:rsidP="00EE0EB8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Максимальная этажность зданий – 8 этажей.</w:t>
            </w:r>
          </w:p>
          <w:p w14:paraId="12CD09B8" w14:textId="77777777" w:rsidR="00D935A2" w:rsidRPr="00CD5C23" w:rsidRDefault="00D935A2" w:rsidP="00EE0EB8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Коэффициент застройки – 1,0.</w:t>
            </w:r>
          </w:p>
          <w:p w14:paraId="5EFA9236" w14:textId="77777777" w:rsidR="00D935A2" w:rsidRPr="00CD5C23" w:rsidRDefault="00D935A2" w:rsidP="00EE0EB8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Коэффициент плотности застройки – 3,0.</w:t>
            </w:r>
          </w:p>
          <w:p w14:paraId="4DC80E90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82,16 га</w:t>
            </w:r>
          </w:p>
        </w:tc>
      </w:tr>
      <w:tr w:rsidR="00D935A2" w:rsidRPr="00CD5C23" w14:paraId="13F72578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49ECD6DB" w14:textId="77777777" w:rsidR="00D935A2" w:rsidRPr="00CD5C23" w:rsidRDefault="00D935A2" w:rsidP="00EE0EB8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1DFB7098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701010302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1B334F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Зона специализированной общественной застройки</w:t>
            </w:r>
          </w:p>
        </w:tc>
        <w:tc>
          <w:tcPr>
            <w:tcW w:w="328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8C5176" w14:textId="77777777" w:rsidR="00D935A2" w:rsidRPr="00CD5C23" w:rsidRDefault="00D935A2" w:rsidP="00EE0EB8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Максимальная этажность зданий – 5 этажей.</w:t>
            </w:r>
          </w:p>
          <w:p w14:paraId="3A1E0E0F" w14:textId="77777777" w:rsidR="00D935A2" w:rsidRPr="00CD5C23" w:rsidRDefault="00D935A2" w:rsidP="00EE0EB8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Коэффициент застройки – 0,8.</w:t>
            </w:r>
          </w:p>
          <w:p w14:paraId="2E0E2865" w14:textId="77777777" w:rsidR="00D935A2" w:rsidRPr="00CD5C23" w:rsidRDefault="00D935A2" w:rsidP="00EE0EB8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Коэффициент плотности застройки – 2,4.</w:t>
            </w:r>
          </w:p>
          <w:p w14:paraId="70308773" w14:textId="77777777" w:rsidR="00D935A2" w:rsidRPr="00CD5C23" w:rsidRDefault="00D935A2" w:rsidP="00EE0EB8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Максимальная высота зданий – 16 м.</w:t>
            </w:r>
          </w:p>
          <w:p w14:paraId="10C9420A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  <w:lang w:eastAsia="ar-SA" w:bidi="en-US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71,25 га</w:t>
            </w:r>
          </w:p>
        </w:tc>
      </w:tr>
      <w:tr w:rsidR="00D935A2" w:rsidRPr="00CD5C23" w14:paraId="4DE32EFA" w14:textId="77777777" w:rsidTr="005C234E">
        <w:trPr>
          <w:trHeight w:val="1194"/>
          <w:jc w:val="center"/>
        </w:trPr>
        <w:tc>
          <w:tcPr>
            <w:tcW w:w="157" w:type="pct"/>
            <w:vAlign w:val="center"/>
          </w:tcPr>
          <w:p w14:paraId="0B652A0A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430A7303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701010401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EB0878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Производственная зона</w:t>
            </w:r>
          </w:p>
        </w:tc>
        <w:tc>
          <w:tcPr>
            <w:tcW w:w="328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B096EC" w14:textId="77777777" w:rsidR="00D935A2" w:rsidRPr="00CD5C23" w:rsidRDefault="00D935A2" w:rsidP="00235AE9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Максимальная этажность зданий – не установлена.</w:t>
            </w:r>
          </w:p>
          <w:p w14:paraId="4A9A9F79" w14:textId="77777777" w:rsidR="00D935A2" w:rsidRPr="00CD5C23" w:rsidRDefault="00D935A2" w:rsidP="00235AE9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Минимальная этажность – 5 этажей.</w:t>
            </w:r>
          </w:p>
          <w:p w14:paraId="28E4B73B" w14:textId="77777777" w:rsidR="00D935A2" w:rsidRPr="00CD5C23" w:rsidRDefault="00D935A2" w:rsidP="00235AE9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Максимальная высота – 16 м.</w:t>
            </w:r>
          </w:p>
          <w:p w14:paraId="695616D7" w14:textId="77777777" w:rsidR="00D935A2" w:rsidRPr="00CD5C23" w:rsidRDefault="00D935A2" w:rsidP="00235AE9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Коэффициент застройки – 0,8.</w:t>
            </w:r>
          </w:p>
          <w:p w14:paraId="26B73017" w14:textId="77777777" w:rsidR="00D935A2" w:rsidRPr="00CD5C23" w:rsidRDefault="00D935A2" w:rsidP="00235AE9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Коэффициент плотности застройки – 2,4.</w:t>
            </w:r>
          </w:p>
          <w:p w14:paraId="5CBCB11B" w14:textId="77777777" w:rsidR="00D935A2" w:rsidRPr="00CD5C23" w:rsidRDefault="00D935A2" w:rsidP="00235AE9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224,12 га</w:t>
            </w:r>
          </w:p>
        </w:tc>
      </w:tr>
      <w:tr w:rsidR="00D935A2" w:rsidRPr="00CD5C23" w14:paraId="0924F246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1F8E0251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25FB9A92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701010402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658EE8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Коммунально-складская зона</w:t>
            </w:r>
          </w:p>
        </w:tc>
        <w:tc>
          <w:tcPr>
            <w:tcW w:w="328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283925" w14:textId="77777777" w:rsidR="00D935A2" w:rsidRPr="00CD5C23" w:rsidRDefault="00D935A2" w:rsidP="00235AE9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0,29 га</w:t>
            </w:r>
          </w:p>
        </w:tc>
      </w:tr>
      <w:tr w:rsidR="00D935A2" w:rsidRPr="00CD5C23" w14:paraId="33A2999F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696F12E3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653475CA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701010404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97B2BB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B07C6F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  <w:lang w:eastAsia="ar-SA" w:bidi="en-US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15,34 га</w:t>
            </w:r>
          </w:p>
        </w:tc>
      </w:tr>
      <w:tr w:rsidR="00D935A2" w:rsidRPr="00CD5C23" w14:paraId="7EFE94DE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7FEC46CB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2664D860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701010405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CDB3D2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7823B4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301,06 га</w:t>
            </w:r>
          </w:p>
        </w:tc>
      </w:tr>
      <w:tr w:rsidR="00D935A2" w:rsidRPr="00CD5C23" w14:paraId="745E1E14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07A1F8BF" w14:textId="77777777" w:rsidR="00D935A2" w:rsidRPr="00CD5C23" w:rsidRDefault="00D935A2" w:rsidP="00EE0EB8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6BD060AB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701010501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19838C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Зона сельскохозяйственных угодий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D85C6A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247,78 га</w:t>
            </w:r>
          </w:p>
        </w:tc>
      </w:tr>
      <w:tr w:rsidR="00D935A2" w:rsidRPr="00CD5C23" w14:paraId="08392D6C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59B4E1B8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0B4444CF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701010502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10816E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bookmarkStart w:id="13" w:name="_Hlk160005134"/>
            <w:r w:rsidRPr="00CD5C23">
              <w:rPr>
                <w:color w:val="000000" w:themeColor="text1"/>
                <w:sz w:val="20"/>
                <w:szCs w:val="20"/>
              </w:rPr>
              <w:t>Зона садов</w:t>
            </w:r>
            <w:bookmarkEnd w:id="13"/>
            <w:r w:rsidRPr="00CD5C23">
              <w:rPr>
                <w:color w:val="000000" w:themeColor="text1"/>
                <w:sz w:val="20"/>
                <w:szCs w:val="20"/>
              </w:rPr>
              <w:t>одства, огородничества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4236B1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122,52 га</w:t>
            </w:r>
          </w:p>
        </w:tc>
      </w:tr>
      <w:tr w:rsidR="00D935A2" w:rsidRPr="00CD5C23" w14:paraId="58FF4F74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14904B4C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7EA56BE3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701010503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28D608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Производственная зона сельскохозяйственных предприятий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A7C067" w14:textId="77777777" w:rsidR="00D935A2" w:rsidRPr="00CD5C23" w:rsidRDefault="00D935A2" w:rsidP="00235AE9">
            <w:pPr>
              <w:widowControl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Максимальный класс опасности по санитарной классификации – III.</w:t>
            </w:r>
          </w:p>
          <w:p w14:paraId="368D24E8" w14:textId="77777777" w:rsidR="00D935A2" w:rsidRPr="00CD5C23" w:rsidRDefault="00D935A2" w:rsidP="00235AE9">
            <w:pPr>
              <w:widowControl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Максимальная этажность зданий – 3 этажа.</w:t>
            </w:r>
          </w:p>
          <w:p w14:paraId="5FCDAAED" w14:textId="77777777" w:rsidR="00D935A2" w:rsidRPr="00CD5C23" w:rsidRDefault="00D935A2" w:rsidP="00235AE9">
            <w:pPr>
              <w:widowControl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Максимальная высота – 10 м.</w:t>
            </w:r>
          </w:p>
          <w:p w14:paraId="70232D59" w14:textId="77777777" w:rsidR="00D935A2" w:rsidRPr="00CD5C23" w:rsidRDefault="00D935A2" w:rsidP="00235AE9">
            <w:pPr>
              <w:widowControl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Коэффициент застройки – 0,8.</w:t>
            </w:r>
          </w:p>
          <w:p w14:paraId="108F94B7" w14:textId="77777777" w:rsidR="00D935A2" w:rsidRPr="00CD5C23" w:rsidRDefault="00D935A2" w:rsidP="00235AE9">
            <w:pPr>
              <w:widowControl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lastRenderedPageBreak/>
              <w:t>Коэффициент плотности застройки – 2,4.</w:t>
            </w:r>
          </w:p>
          <w:p w14:paraId="6F48DAD0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105,36 га</w:t>
            </w:r>
          </w:p>
        </w:tc>
      </w:tr>
      <w:tr w:rsidR="00D935A2" w:rsidRPr="00CD5C23" w14:paraId="458DC854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5597F293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4141DEA6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701010600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0759B4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Зоны рекреационного назначения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09083D" w14:textId="77777777" w:rsidR="00D935A2" w:rsidRPr="00CD5C23" w:rsidRDefault="00D935A2" w:rsidP="00235AE9">
            <w:pPr>
              <w:widowControl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351,36 га</w:t>
            </w:r>
          </w:p>
        </w:tc>
      </w:tr>
      <w:tr w:rsidR="00D935A2" w:rsidRPr="00CD5C23" w14:paraId="5EC1915B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6B4B12E2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3A20562C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701010601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96A962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ECCE71" w14:textId="77777777" w:rsidR="00D935A2" w:rsidRPr="00CD5C23" w:rsidRDefault="00D935A2" w:rsidP="00235AE9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Коэффициент площади озеленения – 0,6.</w:t>
            </w:r>
          </w:p>
          <w:p w14:paraId="3AB8CDF2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  <w:lang w:eastAsia="ar-SA" w:bidi="en-US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86,49 га</w:t>
            </w:r>
          </w:p>
        </w:tc>
      </w:tr>
      <w:tr w:rsidR="00D935A2" w:rsidRPr="00CD5C23" w14:paraId="5CB5706A" w14:textId="77777777" w:rsidTr="005C234E">
        <w:trPr>
          <w:trHeight w:val="60"/>
          <w:jc w:val="center"/>
        </w:trPr>
        <w:tc>
          <w:tcPr>
            <w:tcW w:w="157" w:type="pct"/>
            <w:vAlign w:val="center"/>
          </w:tcPr>
          <w:p w14:paraId="42F24519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63519F48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701010605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5866C5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Зона лесов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6B76B2" w14:textId="77777777" w:rsidR="00D935A2" w:rsidRPr="00CD5C23" w:rsidRDefault="00D935A2" w:rsidP="00235AE9">
            <w:pPr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791,70 га</w:t>
            </w:r>
          </w:p>
        </w:tc>
      </w:tr>
      <w:tr w:rsidR="00D935A2" w:rsidRPr="00CD5C23" w14:paraId="7711A1C2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37A685F9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0A6E77C7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701010701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F5CA5C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Зона кладбищ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6106AF" w14:textId="77777777" w:rsidR="00D935A2" w:rsidRPr="00CD5C23" w:rsidRDefault="00D935A2" w:rsidP="00235AE9">
            <w:pPr>
              <w:pStyle w:val="Default"/>
              <w:widowControl w:val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D5C23">
              <w:rPr>
                <w:rFonts w:eastAsia="Times New Roman"/>
                <w:color w:val="000000" w:themeColor="text1"/>
                <w:sz w:val="20"/>
                <w:szCs w:val="20"/>
              </w:rPr>
              <w:t>Максимальная этажность зданий – 1 этаж.</w:t>
            </w:r>
          </w:p>
          <w:p w14:paraId="6F4A4A8D" w14:textId="77777777" w:rsidR="00D935A2" w:rsidRPr="00CD5C23" w:rsidRDefault="00D935A2" w:rsidP="00235AE9">
            <w:pPr>
              <w:pStyle w:val="Default"/>
              <w:widowControl w:val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D5C23">
              <w:rPr>
                <w:rFonts w:eastAsia="Times New Roman"/>
                <w:color w:val="000000" w:themeColor="text1"/>
                <w:sz w:val="20"/>
                <w:szCs w:val="20"/>
              </w:rPr>
              <w:t>Максимальная высота – 10 м.</w:t>
            </w:r>
          </w:p>
          <w:p w14:paraId="101B0168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33,79 га</w:t>
            </w:r>
          </w:p>
        </w:tc>
      </w:tr>
      <w:tr w:rsidR="00D935A2" w:rsidRPr="00CD5C23" w14:paraId="4E8EB404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7A778B68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572BFF67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701010702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F1FE8A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Зона складирования и захоронения отходов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BED217" w14:textId="77777777" w:rsidR="00D935A2" w:rsidRPr="00CD5C23" w:rsidRDefault="00D935A2" w:rsidP="00235AE9">
            <w:pPr>
              <w:pStyle w:val="Default"/>
              <w:widowControl w:val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0,24 га</w:t>
            </w:r>
          </w:p>
        </w:tc>
      </w:tr>
      <w:tr w:rsidR="00D935A2" w:rsidRPr="00CD5C23" w14:paraId="24A1BE0F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539CDA5D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4372049E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701010800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27EB48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Зона режимных территорий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79E060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798,13 га</w:t>
            </w:r>
          </w:p>
        </w:tc>
      </w:tr>
      <w:tr w:rsidR="00D935A2" w:rsidRPr="00CD5C23" w14:paraId="4A40AD8E" w14:textId="77777777" w:rsidTr="005C234E">
        <w:trPr>
          <w:trHeight w:val="142"/>
          <w:jc w:val="center"/>
        </w:trPr>
        <w:tc>
          <w:tcPr>
            <w:tcW w:w="1717" w:type="pct"/>
            <w:gridSpan w:val="3"/>
            <w:vAlign w:val="center"/>
          </w:tcPr>
          <w:p w14:paraId="6C05109A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Всего: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5AC4E8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4464,91 га</w:t>
            </w:r>
          </w:p>
        </w:tc>
      </w:tr>
      <w:bookmarkEnd w:id="12"/>
    </w:tbl>
    <w:p w14:paraId="2E4F000C" w14:textId="77777777" w:rsidR="00066615" w:rsidRPr="00CD5C23" w:rsidRDefault="00066615" w:rsidP="002706AE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szCs w:val="28"/>
        </w:rPr>
        <w:sectPr w:rsidR="00066615" w:rsidRPr="00CD5C23" w:rsidSect="002C7F04">
          <w:pgSz w:w="16838" w:h="11906" w:orient="landscape"/>
          <w:pgMar w:top="1276" w:right="851" w:bottom="851" w:left="1134" w:header="680" w:footer="680" w:gutter="0"/>
          <w:cols w:space="708"/>
          <w:docGrid w:linePitch="360"/>
        </w:sectPr>
      </w:pPr>
    </w:p>
    <w:p w14:paraId="27C18F92" w14:textId="77777777" w:rsidR="007178A3" w:rsidRPr="00CD5C23" w:rsidRDefault="00A509C1" w:rsidP="002706AE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szCs w:val="28"/>
        </w:rPr>
        <w:t>В соответствии со Схемой территориального планирования Котельниковского муниципального района Волгоградской области, утверждённ</w:t>
      </w:r>
      <w:r w:rsidR="00F228D8" w:rsidRPr="00CD5C23">
        <w:rPr>
          <w:color w:val="000000" w:themeColor="text1"/>
          <w:szCs w:val="28"/>
        </w:rPr>
        <w:t>ой</w:t>
      </w:r>
      <w:r w:rsidRPr="00CD5C23">
        <w:rPr>
          <w:color w:val="000000" w:themeColor="text1"/>
          <w:szCs w:val="28"/>
        </w:rPr>
        <w:t xml:space="preserve"> решением Котельниковского районного Совета народных депутатов №52/397 от 30.03.2018</w:t>
      </w:r>
      <w:r w:rsidR="00F228D8" w:rsidRPr="00CD5C23">
        <w:rPr>
          <w:color w:val="000000" w:themeColor="text1"/>
          <w:szCs w:val="28"/>
        </w:rPr>
        <w:t xml:space="preserve"> </w:t>
      </w:r>
      <w:r w:rsidR="00F228D8" w:rsidRPr="00CD5C23">
        <w:rPr>
          <w:color w:val="000000" w:themeColor="text1"/>
        </w:rPr>
        <w:t xml:space="preserve">в границах Котельниковского городского поселения Котельниковского района Волгоградской области </w:t>
      </w:r>
      <w:r w:rsidR="00F228D8" w:rsidRPr="00CD5C23">
        <w:rPr>
          <w:color w:val="000000" w:themeColor="text1"/>
          <w:spacing w:val="2"/>
        </w:rPr>
        <w:t>объекты</w:t>
      </w:r>
      <w:r w:rsidR="00F228D8" w:rsidRPr="00CD5C23">
        <w:rPr>
          <w:color w:val="000000" w:themeColor="text1"/>
        </w:rPr>
        <w:t xml:space="preserve"> местного значения муниципального района не запланированы.</w:t>
      </w:r>
    </w:p>
    <w:p w14:paraId="47ADAB41" w14:textId="77777777" w:rsidR="00066615" w:rsidRPr="00CD5C23" w:rsidRDefault="00066615" w:rsidP="00F228D8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</w:p>
    <w:p w14:paraId="6C8FC6EF" w14:textId="77777777" w:rsidR="00F228D8" w:rsidRPr="00CD5C23" w:rsidRDefault="00FE7169" w:rsidP="00F228D8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>В соответствии со Схемой территориального планирования Волгоградской области до 2030 года, утвержденной постановлением Администрации Волгоградской области от 14.09.2009 № 337-п (в редакции от 2</w:t>
      </w:r>
      <w:r w:rsidR="001A5083" w:rsidRPr="00CD5C23">
        <w:rPr>
          <w:color w:val="000000" w:themeColor="text1"/>
          <w:lang w:eastAsia="ar-SA" w:bidi="en-US"/>
        </w:rPr>
        <w:t>0</w:t>
      </w:r>
      <w:r w:rsidRPr="00CD5C23">
        <w:rPr>
          <w:color w:val="000000" w:themeColor="text1"/>
          <w:lang w:eastAsia="ar-SA" w:bidi="en-US"/>
        </w:rPr>
        <w:t>.06.202</w:t>
      </w:r>
      <w:r w:rsidR="001A5083" w:rsidRPr="00CD5C23">
        <w:rPr>
          <w:color w:val="000000" w:themeColor="text1"/>
          <w:lang w:eastAsia="ar-SA" w:bidi="en-US"/>
        </w:rPr>
        <w:t>5</w:t>
      </w:r>
      <w:r w:rsidRPr="00CD5C23">
        <w:rPr>
          <w:color w:val="000000" w:themeColor="text1"/>
          <w:lang w:eastAsia="ar-SA" w:bidi="en-US"/>
        </w:rPr>
        <w:t>) </w:t>
      </w:r>
      <w:r w:rsidR="00F228D8" w:rsidRPr="00CD5C23">
        <w:rPr>
          <w:color w:val="000000" w:themeColor="text1"/>
        </w:rPr>
        <w:t xml:space="preserve">в границах Котельниковского городского поселения Котельниковского района Волгоградской области </w:t>
      </w:r>
      <w:r w:rsidR="00F228D8" w:rsidRPr="00CD5C23">
        <w:rPr>
          <w:color w:val="000000" w:themeColor="text1"/>
          <w:spacing w:val="2"/>
        </w:rPr>
        <w:t>объекты</w:t>
      </w:r>
      <w:r w:rsidR="00F228D8" w:rsidRPr="00CD5C23">
        <w:rPr>
          <w:color w:val="000000" w:themeColor="text1"/>
        </w:rPr>
        <w:t xml:space="preserve"> регионального значения не запланированы.</w:t>
      </w:r>
    </w:p>
    <w:p w14:paraId="62CFB55C" w14:textId="77777777" w:rsidR="00066615" w:rsidRPr="00CD5C23" w:rsidRDefault="00066615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</w:p>
    <w:p w14:paraId="556D720C" w14:textId="77777777" w:rsidR="009C4DD3" w:rsidRPr="00CD5C23" w:rsidRDefault="009C4DD3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 xml:space="preserve">В </w:t>
      </w:r>
      <w:r w:rsidRPr="00CD5C23">
        <w:rPr>
          <w:color w:val="000000" w:themeColor="text1"/>
          <w:szCs w:val="28"/>
        </w:rPr>
        <w:t>соответствии</w:t>
      </w:r>
      <w:r w:rsidRPr="00CD5C23">
        <w:rPr>
          <w:color w:val="000000" w:themeColor="text1"/>
          <w:lang w:eastAsia="ar-SA" w:bidi="en-US"/>
        </w:rPr>
        <w:t xml:space="preserve"> </w:t>
      </w:r>
      <w:r w:rsidRPr="00CD5C23">
        <w:rPr>
          <w:color w:val="000000" w:themeColor="text1"/>
        </w:rPr>
        <w:t xml:space="preserve">со </w:t>
      </w:r>
      <w:r w:rsidRPr="00CD5C23">
        <w:rPr>
          <w:rFonts w:eastAsiaTheme="minorHAnsi"/>
          <w:color w:val="000000" w:themeColor="text1"/>
          <w:lang w:eastAsia="en-US"/>
        </w:rPr>
        <w:t>Схемой территориального планирования Российской Федерации в области здравоохранения, утвержденной распоряжением Правительства Российской Федерации от 28.12.2012 №2607-р (с последующими изменениями и дополнениями)</w:t>
      </w:r>
      <w:r w:rsidR="00EA37CE" w:rsidRPr="00CD5C23">
        <w:rPr>
          <w:rFonts w:eastAsiaTheme="minorHAnsi"/>
          <w:color w:val="000000" w:themeColor="text1"/>
          <w:lang w:eastAsia="en-US"/>
        </w:rPr>
        <w:t xml:space="preserve"> </w:t>
      </w:r>
      <w:r w:rsidR="00EA37CE" w:rsidRPr="00CD5C23">
        <w:rPr>
          <w:color w:val="000000" w:themeColor="text1"/>
        </w:rPr>
        <w:t>в границах Котельниковского городского поселения Котельниковского района Волгоградской области</w:t>
      </w:r>
      <w:r w:rsidRPr="00CD5C23">
        <w:rPr>
          <w:rFonts w:eastAsiaTheme="minorHAnsi"/>
          <w:color w:val="000000" w:themeColor="text1"/>
          <w:lang w:eastAsia="en-US"/>
        </w:rPr>
        <w:t xml:space="preserve"> </w:t>
      </w:r>
      <w:r w:rsidRPr="00CD5C23">
        <w:rPr>
          <w:color w:val="000000" w:themeColor="text1"/>
          <w:spacing w:val="2"/>
        </w:rPr>
        <w:t>объекты</w:t>
      </w:r>
      <w:r w:rsidRPr="00CD5C23">
        <w:rPr>
          <w:color w:val="000000" w:themeColor="text1"/>
        </w:rPr>
        <w:t xml:space="preserve"> федерального значения не запланированы.</w:t>
      </w:r>
    </w:p>
    <w:p w14:paraId="62BD1837" w14:textId="77777777" w:rsidR="00066615" w:rsidRPr="00CD5C23" w:rsidRDefault="00066615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</w:p>
    <w:p w14:paraId="0B56D85D" w14:textId="77777777" w:rsidR="009C4DD3" w:rsidRPr="00CD5C23" w:rsidRDefault="009C4DD3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 xml:space="preserve">В </w:t>
      </w:r>
      <w:r w:rsidRPr="00CD5C23">
        <w:rPr>
          <w:color w:val="000000" w:themeColor="text1"/>
          <w:szCs w:val="28"/>
        </w:rPr>
        <w:t>соответствии</w:t>
      </w:r>
      <w:r w:rsidRPr="00CD5C23">
        <w:rPr>
          <w:color w:val="000000" w:themeColor="text1"/>
          <w:lang w:eastAsia="ar-SA" w:bidi="en-US"/>
        </w:rPr>
        <w:t xml:space="preserve"> </w:t>
      </w:r>
      <w:r w:rsidRPr="00CD5C23">
        <w:rPr>
          <w:color w:val="000000" w:themeColor="text1"/>
        </w:rPr>
        <w:t xml:space="preserve">со </w:t>
      </w:r>
      <w:r w:rsidRPr="00CD5C23">
        <w:rPr>
          <w:rFonts w:eastAsiaTheme="minorHAnsi"/>
          <w:color w:val="000000" w:themeColor="text1"/>
          <w:lang w:eastAsia="en-US"/>
        </w:rPr>
        <w:t xml:space="preserve">Схемой </w:t>
      </w:r>
      <w:r w:rsidRPr="00CD5C23">
        <w:rPr>
          <w:color w:val="000000" w:themeColor="text1"/>
        </w:rPr>
        <w:t>территориального планирования Российской Федерации в области высшего</w:t>
      </w:r>
      <w:r w:rsidRPr="00CD5C23">
        <w:rPr>
          <w:rFonts w:eastAsiaTheme="minorHAnsi"/>
          <w:color w:val="000000" w:themeColor="text1"/>
          <w:lang w:eastAsia="en-US"/>
        </w:rPr>
        <w:t xml:space="preserve"> профессионального образования, утвержденной распоряжением Правительства Российской Федерации от 26.02.2013 №247-р </w:t>
      </w:r>
      <w:r w:rsidR="00EA37CE" w:rsidRPr="00CD5C23">
        <w:rPr>
          <w:color w:val="000000" w:themeColor="text1"/>
        </w:rPr>
        <w:t xml:space="preserve">в границах Котельниковского городского поселения Котельниковского района Волгоградской области </w:t>
      </w:r>
      <w:r w:rsidRPr="00CD5C23">
        <w:rPr>
          <w:color w:val="000000" w:themeColor="text1"/>
          <w:spacing w:val="2"/>
        </w:rPr>
        <w:t>объекты</w:t>
      </w:r>
      <w:r w:rsidRPr="00CD5C23">
        <w:rPr>
          <w:color w:val="000000" w:themeColor="text1"/>
        </w:rPr>
        <w:t xml:space="preserve"> федерального значения не запланированы.</w:t>
      </w:r>
    </w:p>
    <w:p w14:paraId="1DB72E38" w14:textId="77777777" w:rsidR="00066615" w:rsidRPr="00CD5C23" w:rsidRDefault="00066615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</w:p>
    <w:p w14:paraId="1774EA4C" w14:textId="77777777" w:rsidR="009C4DD3" w:rsidRPr="00CD5C23" w:rsidRDefault="009C4DD3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 xml:space="preserve">В </w:t>
      </w:r>
      <w:r w:rsidRPr="00CD5C23">
        <w:rPr>
          <w:color w:val="000000" w:themeColor="text1"/>
          <w:szCs w:val="28"/>
        </w:rPr>
        <w:t>соответствии</w:t>
      </w:r>
      <w:r w:rsidRPr="00CD5C23">
        <w:rPr>
          <w:color w:val="000000" w:themeColor="text1"/>
          <w:lang w:eastAsia="ar-SA" w:bidi="en-US"/>
        </w:rPr>
        <w:t xml:space="preserve"> </w:t>
      </w:r>
      <w:r w:rsidRPr="00CD5C23">
        <w:rPr>
          <w:color w:val="000000" w:themeColor="text1"/>
        </w:rPr>
        <w:t xml:space="preserve">со </w:t>
      </w:r>
      <w:r w:rsidRPr="00CD5C23">
        <w:rPr>
          <w:rFonts w:eastAsiaTheme="minorHAnsi"/>
          <w:color w:val="000000" w:themeColor="text1"/>
          <w:lang w:eastAsia="en-US"/>
        </w:rPr>
        <w:t xml:space="preserve">Схемой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значения, утвержденной распоряжением Правительства Российской Федерации от 19.03.2013 №384-р (с последующими изменениями и дополнениями) </w:t>
      </w:r>
      <w:r w:rsidR="00EA37CE" w:rsidRPr="00CD5C23">
        <w:rPr>
          <w:color w:val="000000" w:themeColor="text1"/>
        </w:rPr>
        <w:t xml:space="preserve">в границах Котельниковского городского поселения Котельниковского района Волгоградской области </w:t>
      </w:r>
      <w:r w:rsidRPr="00CD5C23">
        <w:rPr>
          <w:color w:val="000000" w:themeColor="text1"/>
          <w:spacing w:val="2"/>
        </w:rPr>
        <w:t>объекты</w:t>
      </w:r>
      <w:r w:rsidRPr="00CD5C23">
        <w:rPr>
          <w:color w:val="000000" w:themeColor="text1"/>
        </w:rPr>
        <w:t xml:space="preserve"> федерального значения не запланированы.</w:t>
      </w:r>
    </w:p>
    <w:p w14:paraId="7B4D11D0" w14:textId="77777777" w:rsidR="00066615" w:rsidRPr="00CD5C23" w:rsidRDefault="00066615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</w:p>
    <w:p w14:paraId="56B15F35" w14:textId="77777777" w:rsidR="009C4DD3" w:rsidRPr="00CD5C23" w:rsidRDefault="009C4DD3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 xml:space="preserve">В </w:t>
      </w:r>
      <w:r w:rsidRPr="00CD5C23">
        <w:rPr>
          <w:color w:val="000000" w:themeColor="text1"/>
          <w:szCs w:val="28"/>
        </w:rPr>
        <w:t>соответствии</w:t>
      </w:r>
      <w:r w:rsidRPr="00CD5C23">
        <w:rPr>
          <w:color w:val="000000" w:themeColor="text1"/>
          <w:lang w:eastAsia="ar-SA" w:bidi="en-US"/>
        </w:rPr>
        <w:t xml:space="preserve"> </w:t>
      </w:r>
      <w:r w:rsidRPr="00CD5C23">
        <w:rPr>
          <w:color w:val="000000" w:themeColor="text1"/>
        </w:rPr>
        <w:t xml:space="preserve">со </w:t>
      </w:r>
      <w:r w:rsidRPr="00CD5C23">
        <w:rPr>
          <w:rFonts w:eastAsiaTheme="minorHAnsi"/>
          <w:color w:val="000000" w:themeColor="text1"/>
          <w:lang w:eastAsia="en-US"/>
        </w:rPr>
        <w:t xml:space="preserve">Схемой территориального планирования Российской Федерации в области федерального транспорта (в части трубопроводного транспорта), утвержденной распоряжением Правительства Российской Федерации от 06.05.2015 №816-р (с последующими изменениями и дополнениями) </w:t>
      </w:r>
      <w:r w:rsidR="00EA37CE" w:rsidRPr="00CD5C23">
        <w:rPr>
          <w:color w:val="000000" w:themeColor="text1"/>
        </w:rPr>
        <w:t xml:space="preserve">в границах Котельниковского городского поселения Котельниковского района Волгоградской области </w:t>
      </w:r>
      <w:r w:rsidRPr="00CD5C23">
        <w:rPr>
          <w:color w:val="000000" w:themeColor="text1"/>
          <w:spacing w:val="2"/>
        </w:rPr>
        <w:t>объекты</w:t>
      </w:r>
      <w:r w:rsidRPr="00CD5C23">
        <w:rPr>
          <w:color w:val="000000" w:themeColor="text1"/>
        </w:rPr>
        <w:t xml:space="preserve"> федерального значения не запланированы.</w:t>
      </w:r>
    </w:p>
    <w:p w14:paraId="6D9E5DD3" w14:textId="77777777" w:rsidR="00066615" w:rsidRPr="00CD5C23" w:rsidRDefault="00066615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</w:p>
    <w:p w14:paraId="6F82653B" w14:textId="77777777" w:rsidR="009C4DD3" w:rsidRPr="00CD5C23" w:rsidRDefault="009C4DD3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 xml:space="preserve">В </w:t>
      </w:r>
      <w:r w:rsidRPr="00CD5C23">
        <w:rPr>
          <w:color w:val="000000" w:themeColor="text1"/>
          <w:szCs w:val="28"/>
        </w:rPr>
        <w:t>соответствии</w:t>
      </w:r>
      <w:r w:rsidRPr="00CD5C23">
        <w:rPr>
          <w:color w:val="000000" w:themeColor="text1"/>
          <w:lang w:eastAsia="ar-SA" w:bidi="en-US"/>
        </w:rPr>
        <w:t xml:space="preserve"> </w:t>
      </w:r>
      <w:r w:rsidRPr="00CD5C23">
        <w:rPr>
          <w:color w:val="000000" w:themeColor="text1"/>
        </w:rPr>
        <w:t xml:space="preserve">со </w:t>
      </w:r>
      <w:r w:rsidRPr="00CD5C23">
        <w:rPr>
          <w:rFonts w:eastAsiaTheme="minorHAnsi"/>
          <w:color w:val="000000" w:themeColor="text1"/>
          <w:lang w:eastAsia="en-US"/>
        </w:rPr>
        <w:t xml:space="preserve">Схемой территориального планирования Российской Федерации в области обороны страны и безопасности государства, утвержденной указом Президента Российской Федерации от 10.12.2015 № 615сс </w:t>
      </w:r>
      <w:r w:rsidR="00EA37CE" w:rsidRPr="00CD5C23">
        <w:rPr>
          <w:color w:val="000000" w:themeColor="text1"/>
        </w:rPr>
        <w:t xml:space="preserve">в границах Котельниковского городского поселения Котельниковского района Волгоградской области </w:t>
      </w:r>
      <w:r w:rsidRPr="00CD5C23">
        <w:rPr>
          <w:color w:val="000000" w:themeColor="text1"/>
          <w:spacing w:val="2"/>
        </w:rPr>
        <w:t>объекты</w:t>
      </w:r>
      <w:r w:rsidRPr="00CD5C23">
        <w:rPr>
          <w:color w:val="000000" w:themeColor="text1"/>
        </w:rPr>
        <w:t xml:space="preserve"> федерального значения не запланированы.</w:t>
      </w:r>
    </w:p>
    <w:p w14:paraId="787272C1" w14:textId="77777777" w:rsidR="00066615" w:rsidRPr="00CD5C23" w:rsidRDefault="00066615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</w:p>
    <w:p w14:paraId="59A94CB9" w14:textId="77777777" w:rsidR="009C4DD3" w:rsidRPr="00CD5C23" w:rsidRDefault="009C4DD3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 xml:space="preserve">В </w:t>
      </w:r>
      <w:r w:rsidRPr="00CD5C23">
        <w:rPr>
          <w:color w:val="000000" w:themeColor="text1"/>
          <w:szCs w:val="28"/>
        </w:rPr>
        <w:t>соответствии</w:t>
      </w:r>
      <w:r w:rsidRPr="00CD5C23">
        <w:rPr>
          <w:color w:val="000000" w:themeColor="text1"/>
          <w:lang w:eastAsia="ar-SA" w:bidi="en-US"/>
        </w:rPr>
        <w:t xml:space="preserve"> </w:t>
      </w:r>
      <w:r w:rsidRPr="00CD5C23">
        <w:rPr>
          <w:color w:val="000000" w:themeColor="text1"/>
        </w:rPr>
        <w:t xml:space="preserve">со </w:t>
      </w:r>
      <w:r w:rsidRPr="00CD5C23">
        <w:rPr>
          <w:rFonts w:eastAsiaTheme="minorHAnsi"/>
          <w:color w:val="000000" w:themeColor="text1"/>
          <w:lang w:eastAsia="en-US"/>
        </w:rPr>
        <w:t xml:space="preserve">Схемой территориального планирования Российской Федерации в области энергетики, утвержденной распоряжением Правительства Российской Федерации от 01.08.2016 № 1634-р (с последующими изменениями и дополнениями) </w:t>
      </w:r>
      <w:r w:rsidR="00EA37CE" w:rsidRPr="00CD5C23">
        <w:rPr>
          <w:color w:val="000000" w:themeColor="text1"/>
        </w:rPr>
        <w:t xml:space="preserve">в границах Котельниковского городского поселения Котельниковского района Волгоградской области </w:t>
      </w:r>
      <w:r w:rsidRPr="00CD5C23">
        <w:rPr>
          <w:color w:val="000000" w:themeColor="text1"/>
          <w:spacing w:val="2"/>
        </w:rPr>
        <w:t>объекты</w:t>
      </w:r>
      <w:r w:rsidRPr="00CD5C23">
        <w:rPr>
          <w:color w:val="000000" w:themeColor="text1"/>
        </w:rPr>
        <w:t xml:space="preserve"> федерального значения не запланированы.</w:t>
      </w:r>
    </w:p>
    <w:sectPr w:rsidR="009C4DD3" w:rsidRPr="00CD5C23" w:rsidSect="00066615">
      <w:pgSz w:w="11906" w:h="16838"/>
      <w:pgMar w:top="851" w:right="851" w:bottom="1134" w:left="1276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53587" w14:textId="77777777" w:rsidR="00EE335E" w:rsidRDefault="00EE335E" w:rsidP="009D69D2">
      <w:r>
        <w:separator/>
      </w:r>
    </w:p>
  </w:endnote>
  <w:endnote w:type="continuationSeparator" w:id="0">
    <w:p w14:paraId="2B5ACAB7" w14:textId="77777777" w:rsidR="00EE335E" w:rsidRDefault="00EE335E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3738870"/>
      <w:docPartObj>
        <w:docPartGallery w:val="Page Numbers (Bottom of Page)"/>
        <w:docPartUnique/>
      </w:docPartObj>
    </w:sdtPr>
    <w:sdtContent>
      <w:p w14:paraId="591C6FA6" w14:textId="77777777" w:rsidR="0067188E" w:rsidRDefault="000E531B">
        <w:pPr>
          <w:pStyle w:val="af7"/>
          <w:jc w:val="right"/>
        </w:pPr>
        <w:r>
          <w:fldChar w:fldCharType="begin"/>
        </w:r>
        <w:r w:rsidR="0067188E">
          <w:instrText>PAGE   \* MERGEFORMAT</w:instrText>
        </w:r>
        <w:r>
          <w:fldChar w:fldCharType="separate"/>
        </w:r>
        <w:r w:rsidR="002A74DF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C0E5F" w14:textId="77777777" w:rsidR="00EE335E" w:rsidRDefault="00EE335E" w:rsidP="009D69D2">
      <w:r>
        <w:separator/>
      </w:r>
    </w:p>
  </w:footnote>
  <w:footnote w:type="continuationSeparator" w:id="0">
    <w:p w14:paraId="1E7EC29C" w14:textId="77777777" w:rsidR="00EE335E" w:rsidRDefault="00EE335E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DE0C0" w14:textId="77777777" w:rsidR="001D479C" w:rsidRPr="0067188E" w:rsidRDefault="001D479C" w:rsidP="0067188E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CE897" w14:textId="77777777" w:rsidR="002108DD" w:rsidRDefault="002108D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65E798A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0D4952F9"/>
    <w:multiLevelType w:val="hybridMultilevel"/>
    <w:tmpl w:val="AEF2F072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1A5F65"/>
    <w:multiLevelType w:val="hybridMultilevel"/>
    <w:tmpl w:val="ADAAFD26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07B6CA4"/>
    <w:multiLevelType w:val="hybridMultilevel"/>
    <w:tmpl w:val="8E4EDF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9147BA"/>
    <w:multiLevelType w:val="hybridMultilevel"/>
    <w:tmpl w:val="EECA5600"/>
    <w:lvl w:ilvl="0" w:tplc="E798397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19770F2"/>
    <w:multiLevelType w:val="hybridMultilevel"/>
    <w:tmpl w:val="74F2C480"/>
    <w:lvl w:ilvl="0" w:tplc="171AC458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23125CF"/>
    <w:multiLevelType w:val="hybridMultilevel"/>
    <w:tmpl w:val="6598FE4C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1B960C05"/>
    <w:multiLevelType w:val="hybridMultilevel"/>
    <w:tmpl w:val="DC847860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6039DB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2BDF3A09"/>
    <w:multiLevelType w:val="hybridMultilevel"/>
    <w:tmpl w:val="459E1E8C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2C434C65"/>
    <w:multiLevelType w:val="hybridMultilevel"/>
    <w:tmpl w:val="E0E085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90544A"/>
    <w:multiLevelType w:val="hybridMultilevel"/>
    <w:tmpl w:val="D1900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D7F20F0"/>
    <w:multiLevelType w:val="hybridMultilevel"/>
    <w:tmpl w:val="AD263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E047F22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2EBF01CB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2FD830D9"/>
    <w:multiLevelType w:val="hybridMultilevel"/>
    <w:tmpl w:val="5496849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FE64C92"/>
    <w:multiLevelType w:val="hybridMultilevel"/>
    <w:tmpl w:val="4FB43D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367989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2FD48F8"/>
    <w:multiLevelType w:val="hybridMultilevel"/>
    <w:tmpl w:val="211A5938"/>
    <w:lvl w:ilvl="0" w:tplc="917E0840">
      <w:start w:val="1"/>
      <w:numFmt w:val="bullet"/>
      <w:lvlText w:val=""/>
      <w:lvlJc w:val="left"/>
      <w:pPr>
        <w:ind w:left="6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67B57C6"/>
    <w:multiLevelType w:val="hybridMultilevel"/>
    <w:tmpl w:val="BC3CC1E0"/>
    <w:lvl w:ilvl="0" w:tplc="5E8481CE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25"/>
        </w:tabs>
        <w:ind w:left="8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45"/>
        </w:tabs>
        <w:ind w:left="15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265"/>
        </w:tabs>
        <w:ind w:left="22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985"/>
        </w:tabs>
        <w:ind w:left="29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05"/>
        </w:tabs>
        <w:ind w:left="37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25"/>
        </w:tabs>
        <w:ind w:left="44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45"/>
        </w:tabs>
        <w:ind w:left="51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865"/>
        </w:tabs>
        <w:ind w:left="5865" w:hanging="360"/>
      </w:pPr>
      <w:rPr>
        <w:rFonts w:ascii="Wingdings" w:hAnsi="Wingdings" w:hint="default"/>
      </w:rPr>
    </w:lvl>
  </w:abstractNum>
  <w:abstractNum w:abstractNumId="40" w15:restartNumberingAfterBreak="0">
    <w:nsid w:val="38CB75A2"/>
    <w:multiLevelType w:val="hybridMultilevel"/>
    <w:tmpl w:val="4E2EB40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9B63566"/>
    <w:multiLevelType w:val="hybridMultilevel"/>
    <w:tmpl w:val="973A1C24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D093367"/>
    <w:multiLevelType w:val="hybridMultilevel"/>
    <w:tmpl w:val="80AA6F5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5644338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493B10E7"/>
    <w:multiLevelType w:val="hybridMultilevel"/>
    <w:tmpl w:val="2B8C2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D185017"/>
    <w:multiLevelType w:val="hybridMultilevel"/>
    <w:tmpl w:val="D97E3044"/>
    <w:lvl w:ilvl="0" w:tplc="67A21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9B3316"/>
    <w:multiLevelType w:val="hybridMultilevel"/>
    <w:tmpl w:val="2842C58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0F51848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513A57E6"/>
    <w:multiLevelType w:val="hybridMultilevel"/>
    <w:tmpl w:val="56347874"/>
    <w:lvl w:ilvl="0" w:tplc="BE6601BE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</w:lvl>
    <w:lvl w:ilvl="3" w:tplc="0419000F" w:tentative="1">
      <w:start w:val="1"/>
      <w:numFmt w:val="decimal"/>
      <w:lvlText w:val="%4."/>
      <w:lvlJc w:val="left"/>
      <w:pPr>
        <w:ind w:left="2581" w:hanging="360"/>
      </w:p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</w:lvl>
    <w:lvl w:ilvl="6" w:tplc="0419000F" w:tentative="1">
      <w:start w:val="1"/>
      <w:numFmt w:val="decimal"/>
      <w:lvlText w:val="%7."/>
      <w:lvlJc w:val="left"/>
      <w:pPr>
        <w:ind w:left="4741" w:hanging="360"/>
      </w:p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49" w15:restartNumberingAfterBreak="0">
    <w:nsid w:val="5681664C"/>
    <w:multiLevelType w:val="hybridMultilevel"/>
    <w:tmpl w:val="62549CA0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70B0B65"/>
    <w:multiLevelType w:val="hybridMultilevel"/>
    <w:tmpl w:val="CBA02D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" w15:restartNumberingAfterBreak="0">
    <w:nsid w:val="5DD7397A"/>
    <w:multiLevelType w:val="hybridMultilevel"/>
    <w:tmpl w:val="5CE65A7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2B7647F"/>
    <w:multiLevelType w:val="hybridMultilevel"/>
    <w:tmpl w:val="5F769E24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9CE5E8C"/>
    <w:multiLevelType w:val="hybridMultilevel"/>
    <w:tmpl w:val="BA3068B6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B86436E"/>
    <w:multiLevelType w:val="hybridMultilevel"/>
    <w:tmpl w:val="4D9CF1F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BC7769C"/>
    <w:multiLevelType w:val="hybridMultilevel"/>
    <w:tmpl w:val="419C8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747B46"/>
    <w:multiLevelType w:val="hybridMultilevel"/>
    <w:tmpl w:val="8E4EDF5E"/>
    <w:lvl w:ilvl="0" w:tplc="F7647D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412F1C"/>
    <w:multiLevelType w:val="hybridMultilevel"/>
    <w:tmpl w:val="8E4EDF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A108D6"/>
    <w:multiLevelType w:val="hybridMultilevel"/>
    <w:tmpl w:val="3D2627C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0" w15:restartNumberingAfterBreak="0">
    <w:nsid w:val="6E7A10FC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1" w15:restartNumberingAfterBreak="0">
    <w:nsid w:val="76E62CE8"/>
    <w:multiLevelType w:val="hybridMultilevel"/>
    <w:tmpl w:val="DDEAD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CF644FD"/>
    <w:multiLevelType w:val="hybridMultilevel"/>
    <w:tmpl w:val="8E4EDF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84146C"/>
    <w:multiLevelType w:val="hybridMultilevel"/>
    <w:tmpl w:val="60728098"/>
    <w:lvl w:ilvl="0" w:tplc="8AC4E18A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991836192">
    <w:abstractNumId w:val="27"/>
  </w:num>
  <w:num w:numId="2" w16cid:durableId="1339889099">
    <w:abstractNumId w:val="51"/>
  </w:num>
  <w:num w:numId="3" w16cid:durableId="287202088">
    <w:abstractNumId w:val="42"/>
  </w:num>
  <w:num w:numId="4" w16cid:durableId="1398674274">
    <w:abstractNumId w:val="34"/>
  </w:num>
  <w:num w:numId="5" w16cid:durableId="400641951">
    <w:abstractNumId w:val="54"/>
  </w:num>
  <w:num w:numId="6" w16cid:durableId="1480923710">
    <w:abstractNumId w:val="38"/>
  </w:num>
  <w:num w:numId="7" w16cid:durableId="1562868040">
    <w:abstractNumId w:val="18"/>
  </w:num>
  <w:num w:numId="8" w16cid:durableId="164489017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0592330">
    <w:abstractNumId w:val="28"/>
  </w:num>
  <w:num w:numId="10" w16cid:durableId="831679173">
    <w:abstractNumId w:val="24"/>
  </w:num>
  <w:num w:numId="11" w16cid:durableId="809402301">
    <w:abstractNumId w:val="49"/>
  </w:num>
  <w:num w:numId="12" w16cid:durableId="1142120826">
    <w:abstractNumId w:val="40"/>
  </w:num>
  <w:num w:numId="13" w16cid:durableId="1043558804">
    <w:abstractNumId w:val="52"/>
  </w:num>
  <w:num w:numId="14" w16cid:durableId="1123693474">
    <w:abstractNumId w:val="25"/>
  </w:num>
  <w:num w:numId="15" w16cid:durableId="1197811110">
    <w:abstractNumId w:val="41"/>
  </w:num>
  <w:num w:numId="16" w16cid:durableId="1146244004">
    <w:abstractNumId w:val="19"/>
  </w:num>
  <w:num w:numId="17" w16cid:durableId="1157497345">
    <w:abstractNumId w:val="61"/>
  </w:num>
  <w:num w:numId="18" w16cid:durableId="1176920482">
    <w:abstractNumId w:val="46"/>
  </w:num>
  <w:num w:numId="19" w16cid:durableId="1850482782">
    <w:abstractNumId w:val="31"/>
  </w:num>
  <w:num w:numId="20" w16cid:durableId="1615290104">
    <w:abstractNumId w:val="59"/>
  </w:num>
  <w:num w:numId="21" w16cid:durableId="547186176">
    <w:abstractNumId w:val="30"/>
  </w:num>
  <w:num w:numId="22" w16cid:durableId="1059481661">
    <w:abstractNumId w:val="56"/>
  </w:num>
  <w:num w:numId="23" w16cid:durableId="798373812">
    <w:abstractNumId w:val="44"/>
  </w:num>
  <w:num w:numId="24" w16cid:durableId="7099377">
    <w:abstractNumId w:val="29"/>
  </w:num>
  <w:num w:numId="25" w16cid:durableId="619650713">
    <w:abstractNumId w:val="53"/>
  </w:num>
  <w:num w:numId="26" w16cid:durableId="2057073396">
    <w:abstractNumId w:val="32"/>
  </w:num>
  <w:num w:numId="27" w16cid:durableId="839079226">
    <w:abstractNumId w:val="47"/>
  </w:num>
  <w:num w:numId="28" w16cid:durableId="644093100">
    <w:abstractNumId w:val="33"/>
  </w:num>
  <w:num w:numId="29" w16cid:durableId="1821648484">
    <w:abstractNumId w:val="38"/>
  </w:num>
  <w:num w:numId="30" w16cid:durableId="484903949">
    <w:abstractNumId w:val="23"/>
  </w:num>
  <w:num w:numId="31" w16cid:durableId="251477994">
    <w:abstractNumId w:val="16"/>
  </w:num>
  <w:num w:numId="32" w16cid:durableId="335814137">
    <w:abstractNumId w:val="26"/>
  </w:num>
  <w:num w:numId="33" w16cid:durableId="1613240710">
    <w:abstractNumId w:val="43"/>
  </w:num>
  <w:num w:numId="34" w16cid:durableId="1578322259">
    <w:abstractNumId w:val="36"/>
  </w:num>
  <w:num w:numId="35" w16cid:durableId="1541433411">
    <w:abstractNumId w:val="60"/>
  </w:num>
  <w:num w:numId="36" w16cid:durableId="396170901">
    <w:abstractNumId w:val="57"/>
  </w:num>
  <w:num w:numId="37" w16cid:durableId="526409723">
    <w:abstractNumId w:val="58"/>
  </w:num>
  <w:num w:numId="38" w16cid:durableId="1708678448">
    <w:abstractNumId w:val="62"/>
  </w:num>
  <w:num w:numId="39" w16cid:durableId="1425689909">
    <w:abstractNumId w:val="20"/>
  </w:num>
  <w:num w:numId="40" w16cid:durableId="1512716940">
    <w:abstractNumId w:val="50"/>
  </w:num>
  <w:num w:numId="41" w16cid:durableId="330452608">
    <w:abstractNumId w:val="35"/>
  </w:num>
  <w:num w:numId="42" w16cid:durableId="1442721241">
    <w:abstractNumId w:val="45"/>
  </w:num>
  <w:num w:numId="43" w16cid:durableId="1850173645">
    <w:abstractNumId w:val="48"/>
  </w:num>
  <w:num w:numId="44" w16cid:durableId="1216044653">
    <w:abstractNumId w:val="21"/>
  </w:num>
  <w:num w:numId="45" w16cid:durableId="1306279725">
    <w:abstractNumId w:val="17"/>
  </w:num>
  <w:num w:numId="46" w16cid:durableId="717782645">
    <w:abstractNumId w:val="22"/>
  </w:num>
  <w:num w:numId="47" w16cid:durableId="466901321">
    <w:abstractNumId w:val="63"/>
  </w:num>
  <w:num w:numId="48" w16cid:durableId="1525553322">
    <w:abstractNumId w:val="55"/>
  </w:num>
  <w:num w:numId="49" w16cid:durableId="1032847407">
    <w:abstractNumId w:val="3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1AA9"/>
    <w:rsid w:val="00002442"/>
    <w:rsid w:val="00002957"/>
    <w:rsid w:val="00003316"/>
    <w:rsid w:val="000034D8"/>
    <w:rsid w:val="0000390C"/>
    <w:rsid w:val="0000468B"/>
    <w:rsid w:val="000056B0"/>
    <w:rsid w:val="000056BE"/>
    <w:rsid w:val="000057E2"/>
    <w:rsid w:val="00005833"/>
    <w:rsid w:val="000058FC"/>
    <w:rsid w:val="000058FE"/>
    <w:rsid w:val="00005B27"/>
    <w:rsid w:val="00005DBB"/>
    <w:rsid w:val="0000624F"/>
    <w:rsid w:val="000069EB"/>
    <w:rsid w:val="000076E7"/>
    <w:rsid w:val="00007BD3"/>
    <w:rsid w:val="00007FAB"/>
    <w:rsid w:val="00010DA7"/>
    <w:rsid w:val="000113C1"/>
    <w:rsid w:val="00011902"/>
    <w:rsid w:val="00011BA1"/>
    <w:rsid w:val="00011D70"/>
    <w:rsid w:val="00011E2C"/>
    <w:rsid w:val="00012ADC"/>
    <w:rsid w:val="0001359F"/>
    <w:rsid w:val="00013A89"/>
    <w:rsid w:val="00014079"/>
    <w:rsid w:val="0001538D"/>
    <w:rsid w:val="0001614A"/>
    <w:rsid w:val="00016606"/>
    <w:rsid w:val="00016873"/>
    <w:rsid w:val="00016B09"/>
    <w:rsid w:val="000176D0"/>
    <w:rsid w:val="00017867"/>
    <w:rsid w:val="00017AB3"/>
    <w:rsid w:val="00017C22"/>
    <w:rsid w:val="00017E11"/>
    <w:rsid w:val="00017E85"/>
    <w:rsid w:val="00017F16"/>
    <w:rsid w:val="00017F98"/>
    <w:rsid w:val="00020B2F"/>
    <w:rsid w:val="000210A2"/>
    <w:rsid w:val="00021456"/>
    <w:rsid w:val="000216CA"/>
    <w:rsid w:val="000227E5"/>
    <w:rsid w:val="00022A2C"/>
    <w:rsid w:val="0002317B"/>
    <w:rsid w:val="00023D5F"/>
    <w:rsid w:val="00024CDC"/>
    <w:rsid w:val="0002591D"/>
    <w:rsid w:val="00025AB1"/>
    <w:rsid w:val="00026241"/>
    <w:rsid w:val="00026AF0"/>
    <w:rsid w:val="00026B24"/>
    <w:rsid w:val="00026B6E"/>
    <w:rsid w:val="00027399"/>
    <w:rsid w:val="00030662"/>
    <w:rsid w:val="000311CE"/>
    <w:rsid w:val="000313A9"/>
    <w:rsid w:val="00031616"/>
    <w:rsid w:val="000318F0"/>
    <w:rsid w:val="00031AA3"/>
    <w:rsid w:val="00031F57"/>
    <w:rsid w:val="000322D8"/>
    <w:rsid w:val="0003289E"/>
    <w:rsid w:val="000329A5"/>
    <w:rsid w:val="00032A61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37D18"/>
    <w:rsid w:val="000404CD"/>
    <w:rsid w:val="00040613"/>
    <w:rsid w:val="000406EB"/>
    <w:rsid w:val="00040997"/>
    <w:rsid w:val="00040A91"/>
    <w:rsid w:val="00040BE4"/>
    <w:rsid w:val="00040DD1"/>
    <w:rsid w:val="000423F5"/>
    <w:rsid w:val="00042750"/>
    <w:rsid w:val="00042F82"/>
    <w:rsid w:val="00044143"/>
    <w:rsid w:val="00044919"/>
    <w:rsid w:val="00045452"/>
    <w:rsid w:val="000454EA"/>
    <w:rsid w:val="00045D0E"/>
    <w:rsid w:val="00045E12"/>
    <w:rsid w:val="00045F5A"/>
    <w:rsid w:val="00046BE9"/>
    <w:rsid w:val="000474E4"/>
    <w:rsid w:val="00050150"/>
    <w:rsid w:val="00050BD4"/>
    <w:rsid w:val="00050C8E"/>
    <w:rsid w:val="00051204"/>
    <w:rsid w:val="0005166D"/>
    <w:rsid w:val="000519CE"/>
    <w:rsid w:val="00051DF4"/>
    <w:rsid w:val="00051FA0"/>
    <w:rsid w:val="00052479"/>
    <w:rsid w:val="00052521"/>
    <w:rsid w:val="0005257C"/>
    <w:rsid w:val="00052E58"/>
    <w:rsid w:val="00053143"/>
    <w:rsid w:val="000538A1"/>
    <w:rsid w:val="00053A53"/>
    <w:rsid w:val="00053A6F"/>
    <w:rsid w:val="0005588F"/>
    <w:rsid w:val="00055954"/>
    <w:rsid w:val="000565B0"/>
    <w:rsid w:val="00056938"/>
    <w:rsid w:val="00056960"/>
    <w:rsid w:val="000569C6"/>
    <w:rsid w:val="0005704C"/>
    <w:rsid w:val="000578F8"/>
    <w:rsid w:val="00060079"/>
    <w:rsid w:val="000602EE"/>
    <w:rsid w:val="00060D15"/>
    <w:rsid w:val="00060F7D"/>
    <w:rsid w:val="00061783"/>
    <w:rsid w:val="00061939"/>
    <w:rsid w:val="00062F88"/>
    <w:rsid w:val="0006301E"/>
    <w:rsid w:val="0006303E"/>
    <w:rsid w:val="00063386"/>
    <w:rsid w:val="00063EE2"/>
    <w:rsid w:val="00063F91"/>
    <w:rsid w:val="00065DB8"/>
    <w:rsid w:val="00065F90"/>
    <w:rsid w:val="00066015"/>
    <w:rsid w:val="00066186"/>
    <w:rsid w:val="00066615"/>
    <w:rsid w:val="00066D5B"/>
    <w:rsid w:val="00067F55"/>
    <w:rsid w:val="00070B57"/>
    <w:rsid w:val="00070C02"/>
    <w:rsid w:val="00070E55"/>
    <w:rsid w:val="00070EF2"/>
    <w:rsid w:val="00071502"/>
    <w:rsid w:val="0007220E"/>
    <w:rsid w:val="0007222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0F1"/>
    <w:rsid w:val="000773A0"/>
    <w:rsid w:val="000775E9"/>
    <w:rsid w:val="000800ED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68C1"/>
    <w:rsid w:val="00086E99"/>
    <w:rsid w:val="00087020"/>
    <w:rsid w:val="00087BEE"/>
    <w:rsid w:val="00087D41"/>
    <w:rsid w:val="00090CA8"/>
    <w:rsid w:val="000910DB"/>
    <w:rsid w:val="00091C17"/>
    <w:rsid w:val="000920F7"/>
    <w:rsid w:val="00092441"/>
    <w:rsid w:val="0009262D"/>
    <w:rsid w:val="00092D76"/>
    <w:rsid w:val="000933BD"/>
    <w:rsid w:val="000935BE"/>
    <w:rsid w:val="00094127"/>
    <w:rsid w:val="00094193"/>
    <w:rsid w:val="000953C7"/>
    <w:rsid w:val="000963A0"/>
    <w:rsid w:val="000965D8"/>
    <w:rsid w:val="000965DD"/>
    <w:rsid w:val="0009692F"/>
    <w:rsid w:val="00096D87"/>
    <w:rsid w:val="00097165"/>
    <w:rsid w:val="00097564"/>
    <w:rsid w:val="000977FA"/>
    <w:rsid w:val="00097864"/>
    <w:rsid w:val="00097D9F"/>
    <w:rsid w:val="00097EF2"/>
    <w:rsid w:val="000A097D"/>
    <w:rsid w:val="000A18B7"/>
    <w:rsid w:val="000A1C92"/>
    <w:rsid w:val="000A1F5F"/>
    <w:rsid w:val="000A1FCC"/>
    <w:rsid w:val="000A23BC"/>
    <w:rsid w:val="000A2A2C"/>
    <w:rsid w:val="000A2C0B"/>
    <w:rsid w:val="000A3764"/>
    <w:rsid w:val="000A3926"/>
    <w:rsid w:val="000A4BEA"/>
    <w:rsid w:val="000A62CB"/>
    <w:rsid w:val="000A677C"/>
    <w:rsid w:val="000A7204"/>
    <w:rsid w:val="000A7566"/>
    <w:rsid w:val="000A75D9"/>
    <w:rsid w:val="000A7641"/>
    <w:rsid w:val="000A79A3"/>
    <w:rsid w:val="000A7CE9"/>
    <w:rsid w:val="000B01ED"/>
    <w:rsid w:val="000B0458"/>
    <w:rsid w:val="000B07A7"/>
    <w:rsid w:val="000B09B8"/>
    <w:rsid w:val="000B0A46"/>
    <w:rsid w:val="000B0DBB"/>
    <w:rsid w:val="000B1719"/>
    <w:rsid w:val="000B178A"/>
    <w:rsid w:val="000B1C98"/>
    <w:rsid w:val="000B22DC"/>
    <w:rsid w:val="000B2694"/>
    <w:rsid w:val="000B3C35"/>
    <w:rsid w:val="000B3CF5"/>
    <w:rsid w:val="000B3FF3"/>
    <w:rsid w:val="000B3FFE"/>
    <w:rsid w:val="000B549D"/>
    <w:rsid w:val="000B573F"/>
    <w:rsid w:val="000B5AB1"/>
    <w:rsid w:val="000B5E90"/>
    <w:rsid w:val="000B65CB"/>
    <w:rsid w:val="000B68DC"/>
    <w:rsid w:val="000B6B27"/>
    <w:rsid w:val="000B71DC"/>
    <w:rsid w:val="000B779F"/>
    <w:rsid w:val="000B7B1A"/>
    <w:rsid w:val="000C0052"/>
    <w:rsid w:val="000C01D7"/>
    <w:rsid w:val="000C05EB"/>
    <w:rsid w:val="000C0679"/>
    <w:rsid w:val="000C0838"/>
    <w:rsid w:val="000C13F5"/>
    <w:rsid w:val="000C2085"/>
    <w:rsid w:val="000C21AC"/>
    <w:rsid w:val="000C2311"/>
    <w:rsid w:val="000C2FE7"/>
    <w:rsid w:val="000C3625"/>
    <w:rsid w:val="000C5BA9"/>
    <w:rsid w:val="000C6037"/>
    <w:rsid w:val="000C6760"/>
    <w:rsid w:val="000C6A22"/>
    <w:rsid w:val="000C71AF"/>
    <w:rsid w:val="000C73B3"/>
    <w:rsid w:val="000C781F"/>
    <w:rsid w:val="000C782D"/>
    <w:rsid w:val="000C7A3D"/>
    <w:rsid w:val="000D0CCF"/>
    <w:rsid w:val="000D1688"/>
    <w:rsid w:val="000D1D2C"/>
    <w:rsid w:val="000D1FA4"/>
    <w:rsid w:val="000D2272"/>
    <w:rsid w:val="000D2748"/>
    <w:rsid w:val="000D28DB"/>
    <w:rsid w:val="000D2D5F"/>
    <w:rsid w:val="000D33F7"/>
    <w:rsid w:val="000D43C9"/>
    <w:rsid w:val="000D4F23"/>
    <w:rsid w:val="000D524C"/>
    <w:rsid w:val="000D555F"/>
    <w:rsid w:val="000D651C"/>
    <w:rsid w:val="000D686B"/>
    <w:rsid w:val="000D6E20"/>
    <w:rsid w:val="000D77D5"/>
    <w:rsid w:val="000E03C6"/>
    <w:rsid w:val="000E0C17"/>
    <w:rsid w:val="000E0DA0"/>
    <w:rsid w:val="000E1183"/>
    <w:rsid w:val="000E14D5"/>
    <w:rsid w:val="000E1F9D"/>
    <w:rsid w:val="000E22AC"/>
    <w:rsid w:val="000E234C"/>
    <w:rsid w:val="000E2A88"/>
    <w:rsid w:val="000E2E95"/>
    <w:rsid w:val="000E2E98"/>
    <w:rsid w:val="000E395C"/>
    <w:rsid w:val="000E405C"/>
    <w:rsid w:val="000E4279"/>
    <w:rsid w:val="000E48A9"/>
    <w:rsid w:val="000E490C"/>
    <w:rsid w:val="000E4FFC"/>
    <w:rsid w:val="000E5248"/>
    <w:rsid w:val="000E531B"/>
    <w:rsid w:val="000E534E"/>
    <w:rsid w:val="000E547D"/>
    <w:rsid w:val="000E5E7B"/>
    <w:rsid w:val="000E710A"/>
    <w:rsid w:val="000E71FB"/>
    <w:rsid w:val="000F0942"/>
    <w:rsid w:val="000F0F76"/>
    <w:rsid w:val="000F2C17"/>
    <w:rsid w:val="000F2D0F"/>
    <w:rsid w:val="000F2F99"/>
    <w:rsid w:val="000F3401"/>
    <w:rsid w:val="000F3B4C"/>
    <w:rsid w:val="000F4ACB"/>
    <w:rsid w:val="000F51A1"/>
    <w:rsid w:val="000F5B3A"/>
    <w:rsid w:val="000F630E"/>
    <w:rsid w:val="000F63A9"/>
    <w:rsid w:val="000F6C98"/>
    <w:rsid w:val="000F78ED"/>
    <w:rsid w:val="000F7F1E"/>
    <w:rsid w:val="00100AA8"/>
    <w:rsid w:val="00100CFA"/>
    <w:rsid w:val="00101ADC"/>
    <w:rsid w:val="00103090"/>
    <w:rsid w:val="00103EE4"/>
    <w:rsid w:val="0010488E"/>
    <w:rsid w:val="00104ABF"/>
    <w:rsid w:val="00104C4A"/>
    <w:rsid w:val="0010531A"/>
    <w:rsid w:val="00105CDE"/>
    <w:rsid w:val="00106021"/>
    <w:rsid w:val="0010698D"/>
    <w:rsid w:val="00106A08"/>
    <w:rsid w:val="00106DDE"/>
    <w:rsid w:val="00106F30"/>
    <w:rsid w:val="00107A04"/>
    <w:rsid w:val="001100A3"/>
    <w:rsid w:val="001103C6"/>
    <w:rsid w:val="0011065E"/>
    <w:rsid w:val="001107AB"/>
    <w:rsid w:val="001117CA"/>
    <w:rsid w:val="00111D9C"/>
    <w:rsid w:val="00112479"/>
    <w:rsid w:val="001129F2"/>
    <w:rsid w:val="00113081"/>
    <w:rsid w:val="001134EB"/>
    <w:rsid w:val="00113ADA"/>
    <w:rsid w:val="00114276"/>
    <w:rsid w:val="00115560"/>
    <w:rsid w:val="001155B5"/>
    <w:rsid w:val="00115A1F"/>
    <w:rsid w:val="001161D0"/>
    <w:rsid w:val="00116AC8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45F"/>
    <w:rsid w:val="00122CAC"/>
    <w:rsid w:val="001231B1"/>
    <w:rsid w:val="001232E7"/>
    <w:rsid w:val="0012345D"/>
    <w:rsid w:val="00123DCD"/>
    <w:rsid w:val="00124297"/>
    <w:rsid w:val="00124EAC"/>
    <w:rsid w:val="001255C7"/>
    <w:rsid w:val="00125694"/>
    <w:rsid w:val="00126605"/>
    <w:rsid w:val="00126936"/>
    <w:rsid w:val="00126954"/>
    <w:rsid w:val="00126A9F"/>
    <w:rsid w:val="00126B60"/>
    <w:rsid w:val="001274DE"/>
    <w:rsid w:val="001276D5"/>
    <w:rsid w:val="0013032E"/>
    <w:rsid w:val="00130641"/>
    <w:rsid w:val="001309A4"/>
    <w:rsid w:val="00130CC0"/>
    <w:rsid w:val="00130FA9"/>
    <w:rsid w:val="0013130A"/>
    <w:rsid w:val="00131513"/>
    <w:rsid w:val="00131544"/>
    <w:rsid w:val="001318DA"/>
    <w:rsid w:val="001326FE"/>
    <w:rsid w:val="0013342C"/>
    <w:rsid w:val="001337CA"/>
    <w:rsid w:val="00133AC9"/>
    <w:rsid w:val="00133CE5"/>
    <w:rsid w:val="00134941"/>
    <w:rsid w:val="00134D56"/>
    <w:rsid w:val="00134D82"/>
    <w:rsid w:val="001355A0"/>
    <w:rsid w:val="00135A39"/>
    <w:rsid w:val="00135EFE"/>
    <w:rsid w:val="00135FB6"/>
    <w:rsid w:val="00136133"/>
    <w:rsid w:val="00136215"/>
    <w:rsid w:val="00136782"/>
    <w:rsid w:val="001370BA"/>
    <w:rsid w:val="0014042E"/>
    <w:rsid w:val="00140617"/>
    <w:rsid w:val="001406E8"/>
    <w:rsid w:val="001407C5"/>
    <w:rsid w:val="0014091F"/>
    <w:rsid w:val="0014154B"/>
    <w:rsid w:val="00141811"/>
    <w:rsid w:val="001422D1"/>
    <w:rsid w:val="00142490"/>
    <w:rsid w:val="00142626"/>
    <w:rsid w:val="00142677"/>
    <w:rsid w:val="001427E6"/>
    <w:rsid w:val="00142D40"/>
    <w:rsid w:val="00142EEE"/>
    <w:rsid w:val="00142F2D"/>
    <w:rsid w:val="0014309B"/>
    <w:rsid w:val="001430D6"/>
    <w:rsid w:val="00143A07"/>
    <w:rsid w:val="00143BDB"/>
    <w:rsid w:val="00144146"/>
    <w:rsid w:val="001441E1"/>
    <w:rsid w:val="00144296"/>
    <w:rsid w:val="00144890"/>
    <w:rsid w:val="00144A1C"/>
    <w:rsid w:val="00144B13"/>
    <w:rsid w:val="0014551D"/>
    <w:rsid w:val="00145584"/>
    <w:rsid w:val="001462BD"/>
    <w:rsid w:val="0014678E"/>
    <w:rsid w:val="0014691D"/>
    <w:rsid w:val="00146A03"/>
    <w:rsid w:val="00146A62"/>
    <w:rsid w:val="001471C1"/>
    <w:rsid w:val="00147264"/>
    <w:rsid w:val="00147403"/>
    <w:rsid w:val="0015010D"/>
    <w:rsid w:val="001507C5"/>
    <w:rsid w:val="00151586"/>
    <w:rsid w:val="001524C1"/>
    <w:rsid w:val="00152C69"/>
    <w:rsid w:val="00152CA4"/>
    <w:rsid w:val="00153231"/>
    <w:rsid w:val="00153453"/>
    <w:rsid w:val="0015378F"/>
    <w:rsid w:val="00153CB0"/>
    <w:rsid w:val="001544DB"/>
    <w:rsid w:val="00155E44"/>
    <w:rsid w:val="00156290"/>
    <w:rsid w:val="00156BE4"/>
    <w:rsid w:val="00157699"/>
    <w:rsid w:val="00157A93"/>
    <w:rsid w:val="00157F2C"/>
    <w:rsid w:val="00160EFC"/>
    <w:rsid w:val="00161008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4FEC"/>
    <w:rsid w:val="00165168"/>
    <w:rsid w:val="001654EF"/>
    <w:rsid w:val="00165D61"/>
    <w:rsid w:val="00165DE0"/>
    <w:rsid w:val="00165E79"/>
    <w:rsid w:val="001660BA"/>
    <w:rsid w:val="00166363"/>
    <w:rsid w:val="00167107"/>
    <w:rsid w:val="00167398"/>
    <w:rsid w:val="0016788D"/>
    <w:rsid w:val="0016797E"/>
    <w:rsid w:val="00167C6C"/>
    <w:rsid w:val="00167D3A"/>
    <w:rsid w:val="001700CA"/>
    <w:rsid w:val="0017087F"/>
    <w:rsid w:val="001713EA"/>
    <w:rsid w:val="00171619"/>
    <w:rsid w:val="00171831"/>
    <w:rsid w:val="00171C90"/>
    <w:rsid w:val="00172037"/>
    <w:rsid w:val="0017450D"/>
    <w:rsid w:val="0017459E"/>
    <w:rsid w:val="001747AE"/>
    <w:rsid w:val="00174C01"/>
    <w:rsid w:val="00174D21"/>
    <w:rsid w:val="00175605"/>
    <w:rsid w:val="001757DC"/>
    <w:rsid w:val="001762D6"/>
    <w:rsid w:val="001763EC"/>
    <w:rsid w:val="001764F1"/>
    <w:rsid w:val="00176926"/>
    <w:rsid w:val="00176F4F"/>
    <w:rsid w:val="00177213"/>
    <w:rsid w:val="0017724E"/>
    <w:rsid w:val="00177D43"/>
    <w:rsid w:val="00177EB5"/>
    <w:rsid w:val="0018067E"/>
    <w:rsid w:val="00181408"/>
    <w:rsid w:val="00182195"/>
    <w:rsid w:val="001823AC"/>
    <w:rsid w:val="00182ACF"/>
    <w:rsid w:val="00182F41"/>
    <w:rsid w:val="00183878"/>
    <w:rsid w:val="00183D68"/>
    <w:rsid w:val="001840CD"/>
    <w:rsid w:val="0018414C"/>
    <w:rsid w:val="001841D8"/>
    <w:rsid w:val="00185644"/>
    <w:rsid w:val="00185AC5"/>
    <w:rsid w:val="00185B7B"/>
    <w:rsid w:val="00186A8D"/>
    <w:rsid w:val="0018702C"/>
    <w:rsid w:val="00187514"/>
    <w:rsid w:val="00187B9A"/>
    <w:rsid w:val="00190A26"/>
    <w:rsid w:val="00190F16"/>
    <w:rsid w:val="001911CD"/>
    <w:rsid w:val="001914DE"/>
    <w:rsid w:val="0019163E"/>
    <w:rsid w:val="0019231C"/>
    <w:rsid w:val="00192338"/>
    <w:rsid w:val="00192E02"/>
    <w:rsid w:val="00192F6A"/>
    <w:rsid w:val="001930A3"/>
    <w:rsid w:val="00193263"/>
    <w:rsid w:val="00193357"/>
    <w:rsid w:val="001939BB"/>
    <w:rsid w:val="00193EBD"/>
    <w:rsid w:val="001946D4"/>
    <w:rsid w:val="001948C5"/>
    <w:rsid w:val="00194955"/>
    <w:rsid w:val="001950C1"/>
    <w:rsid w:val="001952C4"/>
    <w:rsid w:val="00195A83"/>
    <w:rsid w:val="00196DBE"/>
    <w:rsid w:val="00196F61"/>
    <w:rsid w:val="00196FC3"/>
    <w:rsid w:val="001976D2"/>
    <w:rsid w:val="00197981"/>
    <w:rsid w:val="00197DF9"/>
    <w:rsid w:val="001A0C18"/>
    <w:rsid w:val="001A153B"/>
    <w:rsid w:val="001A1C98"/>
    <w:rsid w:val="001A28EB"/>
    <w:rsid w:val="001A35AC"/>
    <w:rsid w:val="001A3B52"/>
    <w:rsid w:val="001A3F60"/>
    <w:rsid w:val="001A4623"/>
    <w:rsid w:val="001A4E66"/>
    <w:rsid w:val="001A4F48"/>
    <w:rsid w:val="001A5083"/>
    <w:rsid w:val="001A529F"/>
    <w:rsid w:val="001A5814"/>
    <w:rsid w:val="001A5C25"/>
    <w:rsid w:val="001A5E45"/>
    <w:rsid w:val="001A6695"/>
    <w:rsid w:val="001A7007"/>
    <w:rsid w:val="001B00D0"/>
    <w:rsid w:val="001B038D"/>
    <w:rsid w:val="001B096E"/>
    <w:rsid w:val="001B0E04"/>
    <w:rsid w:val="001B1C41"/>
    <w:rsid w:val="001B218B"/>
    <w:rsid w:val="001B2D4E"/>
    <w:rsid w:val="001B3E8D"/>
    <w:rsid w:val="001B3EAE"/>
    <w:rsid w:val="001B497A"/>
    <w:rsid w:val="001B498E"/>
    <w:rsid w:val="001B55CB"/>
    <w:rsid w:val="001B56BE"/>
    <w:rsid w:val="001B5989"/>
    <w:rsid w:val="001B5AD6"/>
    <w:rsid w:val="001B5FA7"/>
    <w:rsid w:val="001B60F4"/>
    <w:rsid w:val="001B64A2"/>
    <w:rsid w:val="001B750D"/>
    <w:rsid w:val="001B7EE5"/>
    <w:rsid w:val="001C0185"/>
    <w:rsid w:val="001C03ED"/>
    <w:rsid w:val="001C0743"/>
    <w:rsid w:val="001C0A84"/>
    <w:rsid w:val="001C0AA9"/>
    <w:rsid w:val="001C0D3B"/>
    <w:rsid w:val="001C1988"/>
    <w:rsid w:val="001C1A12"/>
    <w:rsid w:val="001C246B"/>
    <w:rsid w:val="001C2504"/>
    <w:rsid w:val="001C267B"/>
    <w:rsid w:val="001C30BC"/>
    <w:rsid w:val="001C340F"/>
    <w:rsid w:val="001C4193"/>
    <w:rsid w:val="001C4582"/>
    <w:rsid w:val="001C49F8"/>
    <w:rsid w:val="001C60DF"/>
    <w:rsid w:val="001C62EC"/>
    <w:rsid w:val="001C63DA"/>
    <w:rsid w:val="001C685C"/>
    <w:rsid w:val="001C6D8D"/>
    <w:rsid w:val="001C718C"/>
    <w:rsid w:val="001C7685"/>
    <w:rsid w:val="001C7822"/>
    <w:rsid w:val="001C78B0"/>
    <w:rsid w:val="001C79DE"/>
    <w:rsid w:val="001C7B82"/>
    <w:rsid w:val="001D010C"/>
    <w:rsid w:val="001D0532"/>
    <w:rsid w:val="001D08F6"/>
    <w:rsid w:val="001D092A"/>
    <w:rsid w:val="001D0A7C"/>
    <w:rsid w:val="001D0FB1"/>
    <w:rsid w:val="001D15E8"/>
    <w:rsid w:val="001D19D6"/>
    <w:rsid w:val="001D1A09"/>
    <w:rsid w:val="001D1AA5"/>
    <w:rsid w:val="001D33D5"/>
    <w:rsid w:val="001D3472"/>
    <w:rsid w:val="001D3690"/>
    <w:rsid w:val="001D424B"/>
    <w:rsid w:val="001D479C"/>
    <w:rsid w:val="001D4EB3"/>
    <w:rsid w:val="001D4EC8"/>
    <w:rsid w:val="001D51C7"/>
    <w:rsid w:val="001D54FF"/>
    <w:rsid w:val="001D5753"/>
    <w:rsid w:val="001D57A6"/>
    <w:rsid w:val="001D5F7D"/>
    <w:rsid w:val="001D5F9A"/>
    <w:rsid w:val="001D62B0"/>
    <w:rsid w:val="001D6433"/>
    <w:rsid w:val="001D6AB3"/>
    <w:rsid w:val="001D6BA9"/>
    <w:rsid w:val="001D6E5D"/>
    <w:rsid w:val="001D73F8"/>
    <w:rsid w:val="001D7458"/>
    <w:rsid w:val="001D7C8F"/>
    <w:rsid w:val="001E0615"/>
    <w:rsid w:val="001E064A"/>
    <w:rsid w:val="001E0A83"/>
    <w:rsid w:val="001E0EA8"/>
    <w:rsid w:val="001E0EDD"/>
    <w:rsid w:val="001E1137"/>
    <w:rsid w:val="001E155E"/>
    <w:rsid w:val="001E18B5"/>
    <w:rsid w:val="001E19CF"/>
    <w:rsid w:val="001E2356"/>
    <w:rsid w:val="001E23A3"/>
    <w:rsid w:val="001E2499"/>
    <w:rsid w:val="001E2865"/>
    <w:rsid w:val="001E2E45"/>
    <w:rsid w:val="001E340D"/>
    <w:rsid w:val="001E3545"/>
    <w:rsid w:val="001E38D7"/>
    <w:rsid w:val="001E3C87"/>
    <w:rsid w:val="001E46DA"/>
    <w:rsid w:val="001E5382"/>
    <w:rsid w:val="001E54B7"/>
    <w:rsid w:val="001E5C07"/>
    <w:rsid w:val="001E5C56"/>
    <w:rsid w:val="001E62E2"/>
    <w:rsid w:val="001E73F2"/>
    <w:rsid w:val="001E765A"/>
    <w:rsid w:val="001E7725"/>
    <w:rsid w:val="001E77ED"/>
    <w:rsid w:val="001E7D00"/>
    <w:rsid w:val="001F054D"/>
    <w:rsid w:val="001F0A42"/>
    <w:rsid w:val="001F0AAF"/>
    <w:rsid w:val="001F0ABD"/>
    <w:rsid w:val="001F0CAA"/>
    <w:rsid w:val="001F1856"/>
    <w:rsid w:val="001F1DE5"/>
    <w:rsid w:val="001F2280"/>
    <w:rsid w:val="001F257D"/>
    <w:rsid w:val="001F280A"/>
    <w:rsid w:val="001F2ED3"/>
    <w:rsid w:val="001F3589"/>
    <w:rsid w:val="001F3DD9"/>
    <w:rsid w:val="001F53BD"/>
    <w:rsid w:val="001F5CC9"/>
    <w:rsid w:val="001F625C"/>
    <w:rsid w:val="001F6426"/>
    <w:rsid w:val="001F6591"/>
    <w:rsid w:val="001F66DC"/>
    <w:rsid w:val="002002F0"/>
    <w:rsid w:val="00200420"/>
    <w:rsid w:val="00200981"/>
    <w:rsid w:val="002012BE"/>
    <w:rsid w:val="0020195F"/>
    <w:rsid w:val="00201B4E"/>
    <w:rsid w:val="00202158"/>
    <w:rsid w:val="002022C0"/>
    <w:rsid w:val="002027B8"/>
    <w:rsid w:val="00202B6F"/>
    <w:rsid w:val="00202E32"/>
    <w:rsid w:val="00203432"/>
    <w:rsid w:val="00203717"/>
    <w:rsid w:val="0020404F"/>
    <w:rsid w:val="00204671"/>
    <w:rsid w:val="002047CE"/>
    <w:rsid w:val="00205222"/>
    <w:rsid w:val="002056F2"/>
    <w:rsid w:val="00205D44"/>
    <w:rsid w:val="00206031"/>
    <w:rsid w:val="002067A3"/>
    <w:rsid w:val="00207037"/>
    <w:rsid w:val="002070C8"/>
    <w:rsid w:val="00207570"/>
    <w:rsid w:val="00207EBA"/>
    <w:rsid w:val="00207FA1"/>
    <w:rsid w:val="002108DD"/>
    <w:rsid w:val="002115BF"/>
    <w:rsid w:val="00211DC6"/>
    <w:rsid w:val="00212054"/>
    <w:rsid w:val="00212DC4"/>
    <w:rsid w:val="0021366D"/>
    <w:rsid w:val="002143C2"/>
    <w:rsid w:val="0021522B"/>
    <w:rsid w:val="00215588"/>
    <w:rsid w:val="002156A5"/>
    <w:rsid w:val="00215BB6"/>
    <w:rsid w:val="00215F42"/>
    <w:rsid w:val="00216022"/>
    <w:rsid w:val="002160E4"/>
    <w:rsid w:val="002162A5"/>
    <w:rsid w:val="0021691A"/>
    <w:rsid w:val="0021719E"/>
    <w:rsid w:val="00217203"/>
    <w:rsid w:val="00217BBD"/>
    <w:rsid w:val="00217E9E"/>
    <w:rsid w:val="002208FC"/>
    <w:rsid w:val="00220A27"/>
    <w:rsid w:val="0022147D"/>
    <w:rsid w:val="00221545"/>
    <w:rsid w:val="00221549"/>
    <w:rsid w:val="002215B8"/>
    <w:rsid w:val="00221EB0"/>
    <w:rsid w:val="00221EC3"/>
    <w:rsid w:val="0022208D"/>
    <w:rsid w:val="002224F1"/>
    <w:rsid w:val="00222877"/>
    <w:rsid w:val="00224095"/>
    <w:rsid w:val="0022416F"/>
    <w:rsid w:val="002245BF"/>
    <w:rsid w:val="00225873"/>
    <w:rsid w:val="002267D5"/>
    <w:rsid w:val="002268DB"/>
    <w:rsid w:val="00227039"/>
    <w:rsid w:val="00227327"/>
    <w:rsid w:val="0022744A"/>
    <w:rsid w:val="0022764D"/>
    <w:rsid w:val="00230D1E"/>
    <w:rsid w:val="002315D8"/>
    <w:rsid w:val="0023177E"/>
    <w:rsid w:val="002318B3"/>
    <w:rsid w:val="00232584"/>
    <w:rsid w:val="00232C33"/>
    <w:rsid w:val="0023395B"/>
    <w:rsid w:val="00234376"/>
    <w:rsid w:val="00234850"/>
    <w:rsid w:val="00234C6B"/>
    <w:rsid w:val="00234E04"/>
    <w:rsid w:val="002350DE"/>
    <w:rsid w:val="00235A28"/>
    <w:rsid w:val="00235AE9"/>
    <w:rsid w:val="00237B96"/>
    <w:rsid w:val="00237F90"/>
    <w:rsid w:val="002403A0"/>
    <w:rsid w:val="00240754"/>
    <w:rsid w:val="00240CCE"/>
    <w:rsid w:val="00240F2F"/>
    <w:rsid w:val="002415D9"/>
    <w:rsid w:val="0024171C"/>
    <w:rsid w:val="00241E7A"/>
    <w:rsid w:val="00241E98"/>
    <w:rsid w:val="00242555"/>
    <w:rsid w:val="00242E09"/>
    <w:rsid w:val="00243197"/>
    <w:rsid w:val="002437DE"/>
    <w:rsid w:val="00243C14"/>
    <w:rsid w:val="00244043"/>
    <w:rsid w:val="00244236"/>
    <w:rsid w:val="00244B88"/>
    <w:rsid w:val="00244BA1"/>
    <w:rsid w:val="002450C0"/>
    <w:rsid w:val="002458AC"/>
    <w:rsid w:val="00246607"/>
    <w:rsid w:val="00247D38"/>
    <w:rsid w:val="00250C68"/>
    <w:rsid w:val="00250CA9"/>
    <w:rsid w:val="00250EED"/>
    <w:rsid w:val="00251A16"/>
    <w:rsid w:val="0025313F"/>
    <w:rsid w:val="00253771"/>
    <w:rsid w:val="002539AA"/>
    <w:rsid w:val="00253C75"/>
    <w:rsid w:val="0025437A"/>
    <w:rsid w:val="00254515"/>
    <w:rsid w:val="00254842"/>
    <w:rsid w:val="0025498E"/>
    <w:rsid w:val="002554A3"/>
    <w:rsid w:val="00255602"/>
    <w:rsid w:val="0025609C"/>
    <w:rsid w:val="002562C7"/>
    <w:rsid w:val="00256FD5"/>
    <w:rsid w:val="0025764B"/>
    <w:rsid w:val="0026051B"/>
    <w:rsid w:val="00261573"/>
    <w:rsid w:val="00261CC8"/>
    <w:rsid w:val="00261F58"/>
    <w:rsid w:val="00262663"/>
    <w:rsid w:val="00262C8A"/>
    <w:rsid w:val="00263412"/>
    <w:rsid w:val="002634AA"/>
    <w:rsid w:val="00264A51"/>
    <w:rsid w:val="00264D64"/>
    <w:rsid w:val="00264F15"/>
    <w:rsid w:val="00265761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67FE2"/>
    <w:rsid w:val="00270044"/>
    <w:rsid w:val="00270467"/>
    <w:rsid w:val="002706AE"/>
    <w:rsid w:val="00270FA1"/>
    <w:rsid w:val="0027165F"/>
    <w:rsid w:val="00271826"/>
    <w:rsid w:val="00271EC8"/>
    <w:rsid w:val="002721F1"/>
    <w:rsid w:val="00272245"/>
    <w:rsid w:val="00272370"/>
    <w:rsid w:val="00272CC6"/>
    <w:rsid w:val="00272D2C"/>
    <w:rsid w:val="002739BA"/>
    <w:rsid w:val="00274056"/>
    <w:rsid w:val="0027442C"/>
    <w:rsid w:val="0027442D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7C3"/>
    <w:rsid w:val="00281B81"/>
    <w:rsid w:val="00282FB6"/>
    <w:rsid w:val="002830AB"/>
    <w:rsid w:val="00283130"/>
    <w:rsid w:val="00283B32"/>
    <w:rsid w:val="00283B4C"/>
    <w:rsid w:val="002840A5"/>
    <w:rsid w:val="0028431E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6F36"/>
    <w:rsid w:val="00287562"/>
    <w:rsid w:val="0028765A"/>
    <w:rsid w:val="00287C00"/>
    <w:rsid w:val="00287FF0"/>
    <w:rsid w:val="00290E7A"/>
    <w:rsid w:val="0029104B"/>
    <w:rsid w:val="00291276"/>
    <w:rsid w:val="002916EA"/>
    <w:rsid w:val="00291887"/>
    <w:rsid w:val="00291A67"/>
    <w:rsid w:val="0029207D"/>
    <w:rsid w:val="00292E58"/>
    <w:rsid w:val="00293271"/>
    <w:rsid w:val="00294190"/>
    <w:rsid w:val="00294E65"/>
    <w:rsid w:val="00295ADA"/>
    <w:rsid w:val="00295D1E"/>
    <w:rsid w:val="00295F83"/>
    <w:rsid w:val="002965AC"/>
    <w:rsid w:val="0029667E"/>
    <w:rsid w:val="00297509"/>
    <w:rsid w:val="002977C6"/>
    <w:rsid w:val="00297854"/>
    <w:rsid w:val="00297D57"/>
    <w:rsid w:val="00297F52"/>
    <w:rsid w:val="002A0354"/>
    <w:rsid w:val="002A0B4B"/>
    <w:rsid w:val="002A1632"/>
    <w:rsid w:val="002A214D"/>
    <w:rsid w:val="002A21A0"/>
    <w:rsid w:val="002A248E"/>
    <w:rsid w:val="002A2E77"/>
    <w:rsid w:val="002A3172"/>
    <w:rsid w:val="002A3554"/>
    <w:rsid w:val="002A36A0"/>
    <w:rsid w:val="002A3719"/>
    <w:rsid w:val="002A3784"/>
    <w:rsid w:val="002A386D"/>
    <w:rsid w:val="002A3A2E"/>
    <w:rsid w:val="002A41C4"/>
    <w:rsid w:val="002A42BE"/>
    <w:rsid w:val="002A47F0"/>
    <w:rsid w:val="002A486C"/>
    <w:rsid w:val="002A4AEF"/>
    <w:rsid w:val="002A5BA4"/>
    <w:rsid w:val="002A5C34"/>
    <w:rsid w:val="002A679E"/>
    <w:rsid w:val="002A6863"/>
    <w:rsid w:val="002A74DF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26BC"/>
    <w:rsid w:val="002B2760"/>
    <w:rsid w:val="002B3A9F"/>
    <w:rsid w:val="002B4018"/>
    <w:rsid w:val="002B41CA"/>
    <w:rsid w:val="002B4B96"/>
    <w:rsid w:val="002B4F27"/>
    <w:rsid w:val="002B5A5D"/>
    <w:rsid w:val="002B5D66"/>
    <w:rsid w:val="002B6561"/>
    <w:rsid w:val="002B6674"/>
    <w:rsid w:val="002B6B43"/>
    <w:rsid w:val="002B6E4D"/>
    <w:rsid w:val="002B6FB9"/>
    <w:rsid w:val="002B70EA"/>
    <w:rsid w:val="002B7AFF"/>
    <w:rsid w:val="002B7BBE"/>
    <w:rsid w:val="002C0B33"/>
    <w:rsid w:val="002C0B76"/>
    <w:rsid w:val="002C21A3"/>
    <w:rsid w:val="002C2A9B"/>
    <w:rsid w:val="002C313C"/>
    <w:rsid w:val="002C338E"/>
    <w:rsid w:val="002C3D76"/>
    <w:rsid w:val="002C4048"/>
    <w:rsid w:val="002C41B0"/>
    <w:rsid w:val="002C42B8"/>
    <w:rsid w:val="002C447D"/>
    <w:rsid w:val="002C45C3"/>
    <w:rsid w:val="002C495C"/>
    <w:rsid w:val="002C4A59"/>
    <w:rsid w:val="002C4B2B"/>
    <w:rsid w:val="002C5AE0"/>
    <w:rsid w:val="002C6135"/>
    <w:rsid w:val="002C6462"/>
    <w:rsid w:val="002C65FD"/>
    <w:rsid w:val="002C7F04"/>
    <w:rsid w:val="002D0069"/>
    <w:rsid w:val="002D00D5"/>
    <w:rsid w:val="002D02BD"/>
    <w:rsid w:val="002D03CD"/>
    <w:rsid w:val="002D0B84"/>
    <w:rsid w:val="002D1896"/>
    <w:rsid w:val="002D1ED5"/>
    <w:rsid w:val="002D1EE3"/>
    <w:rsid w:val="002D1FDA"/>
    <w:rsid w:val="002D21D9"/>
    <w:rsid w:val="002D282F"/>
    <w:rsid w:val="002D2B7D"/>
    <w:rsid w:val="002D2CF7"/>
    <w:rsid w:val="002D3246"/>
    <w:rsid w:val="002D3449"/>
    <w:rsid w:val="002D3659"/>
    <w:rsid w:val="002D3C4F"/>
    <w:rsid w:val="002D3E5A"/>
    <w:rsid w:val="002D3FC6"/>
    <w:rsid w:val="002D4002"/>
    <w:rsid w:val="002D4171"/>
    <w:rsid w:val="002D4538"/>
    <w:rsid w:val="002D45FC"/>
    <w:rsid w:val="002D48A2"/>
    <w:rsid w:val="002D4C05"/>
    <w:rsid w:val="002D4CA6"/>
    <w:rsid w:val="002D4ECD"/>
    <w:rsid w:val="002D52F9"/>
    <w:rsid w:val="002D5426"/>
    <w:rsid w:val="002D57EC"/>
    <w:rsid w:val="002D6326"/>
    <w:rsid w:val="002D64CD"/>
    <w:rsid w:val="002D7028"/>
    <w:rsid w:val="002D7189"/>
    <w:rsid w:val="002D7229"/>
    <w:rsid w:val="002D7239"/>
    <w:rsid w:val="002D7341"/>
    <w:rsid w:val="002D77C8"/>
    <w:rsid w:val="002D7D77"/>
    <w:rsid w:val="002D7F01"/>
    <w:rsid w:val="002E0091"/>
    <w:rsid w:val="002E08AA"/>
    <w:rsid w:val="002E15C7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CD"/>
    <w:rsid w:val="002E4A0F"/>
    <w:rsid w:val="002E4A30"/>
    <w:rsid w:val="002E6311"/>
    <w:rsid w:val="002E686A"/>
    <w:rsid w:val="002E6FCB"/>
    <w:rsid w:val="002E774F"/>
    <w:rsid w:val="002F0026"/>
    <w:rsid w:val="002F06E0"/>
    <w:rsid w:val="002F1325"/>
    <w:rsid w:val="002F2258"/>
    <w:rsid w:val="002F294F"/>
    <w:rsid w:val="002F2E13"/>
    <w:rsid w:val="002F2FBF"/>
    <w:rsid w:val="002F3397"/>
    <w:rsid w:val="002F35E1"/>
    <w:rsid w:val="002F42E8"/>
    <w:rsid w:val="002F44D2"/>
    <w:rsid w:val="002F4670"/>
    <w:rsid w:val="002F5272"/>
    <w:rsid w:val="002F5352"/>
    <w:rsid w:val="002F5D1D"/>
    <w:rsid w:val="002F64A6"/>
    <w:rsid w:val="002F6710"/>
    <w:rsid w:val="002F69D4"/>
    <w:rsid w:val="002F740E"/>
    <w:rsid w:val="002F78B0"/>
    <w:rsid w:val="00300AED"/>
    <w:rsid w:val="00301425"/>
    <w:rsid w:val="0030149C"/>
    <w:rsid w:val="0030189B"/>
    <w:rsid w:val="003020EE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17A"/>
    <w:rsid w:val="00305525"/>
    <w:rsid w:val="003056BC"/>
    <w:rsid w:val="00305C06"/>
    <w:rsid w:val="00305FFC"/>
    <w:rsid w:val="00306533"/>
    <w:rsid w:val="0030658C"/>
    <w:rsid w:val="0030660E"/>
    <w:rsid w:val="0030696A"/>
    <w:rsid w:val="00306B81"/>
    <w:rsid w:val="00307048"/>
    <w:rsid w:val="003075B9"/>
    <w:rsid w:val="003075FD"/>
    <w:rsid w:val="00307939"/>
    <w:rsid w:val="00307C5B"/>
    <w:rsid w:val="00307DF5"/>
    <w:rsid w:val="00307FF2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3F46"/>
    <w:rsid w:val="0031410E"/>
    <w:rsid w:val="003142D8"/>
    <w:rsid w:val="00314503"/>
    <w:rsid w:val="0031460A"/>
    <w:rsid w:val="00315179"/>
    <w:rsid w:val="00315916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72B"/>
    <w:rsid w:val="00321825"/>
    <w:rsid w:val="00321E09"/>
    <w:rsid w:val="00322045"/>
    <w:rsid w:val="00322EED"/>
    <w:rsid w:val="00323200"/>
    <w:rsid w:val="003237DF"/>
    <w:rsid w:val="00323EB2"/>
    <w:rsid w:val="00324A50"/>
    <w:rsid w:val="00324B26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27EE2"/>
    <w:rsid w:val="003312FB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4712"/>
    <w:rsid w:val="0033482C"/>
    <w:rsid w:val="00334B5A"/>
    <w:rsid w:val="00335453"/>
    <w:rsid w:val="00335AE2"/>
    <w:rsid w:val="00335E93"/>
    <w:rsid w:val="00336587"/>
    <w:rsid w:val="00336654"/>
    <w:rsid w:val="00337136"/>
    <w:rsid w:val="00337C24"/>
    <w:rsid w:val="0034032E"/>
    <w:rsid w:val="0034073D"/>
    <w:rsid w:val="0034074D"/>
    <w:rsid w:val="00340D78"/>
    <w:rsid w:val="003411B9"/>
    <w:rsid w:val="0034157E"/>
    <w:rsid w:val="003416E6"/>
    <w:rsid w:val="003419F5"/>
    <w:rsid w:val="00341E00"/>
    <w:rsid w:val="00341F9A"/>
    <w:rsid w:val="0034216F"/>
    <w:rsid w:val="00342A36"/>
    <w:rsid w:val="003436AF"/>
    <w:rsid w:val="00345362"/>
    <w:rsid w:val="0034551E"/>
    <w:rsid w:val="00345823"/>
    <w:rsid w:val="003467DC"/>
    <w:rsid w:val="00347375"/>
    <w:rsid w:val="00347F0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5019"/>
    <w:rsid w:val="0035624E"/>
    <w:rsid w:val="00356357"/>
    <w:rsid w:val="0035635D"/>
    <w:rsid w:val="00356835"/>
    <w:rsid w:val="00356C97"/>
    <w:rsid w:val="00356D87"/>
    <w:rsid w:val="00357706"/>
    <w:rsid w:val="0035799D"/>
    <w:rsid w:val="00357B0B"/>
    <w:rsid w:val="00360B64"/>
    <w:rsid w:val="00360FE8"/>
    <w:rsid w:val="0036131D"/>
    <w:rsid w:val="00361943"/>
    <w:rsid w:val="003624A2"/>
    <w:rsid w:val="0036264A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25"/>
    <w:rsid w:val="00365784"/>
    <w:rsid w:val="00365956"/>
    <w:rsid w:val="00365D53"/>
    <w:rsid w:val="0036678C"/>
    <w:rsid w:val="00366964"/>
    <w:rsid w:val="003669BA"/>
    <w:rsid w:val="003672D1"/>
    <w:rsid w:val="0036746A"/>
    <w:rsid w:val="00367B24"/>
    <w:rsid w:val="00367D86"/>
    <w:rsid w:val="00367F78"/>
    <w:rsid w:val="00370329"/>
    <w:rsid w:val="00370501"/>
    <w:rsid w:val="00370686"/>
    <w:rsid w:val="0037078B"/>
    <w:rsid w:val="00370C4A"/>
    <w:rsid w:val="00371ABD"/>
    <w:rsid w:val="003720CC"/>
    <w:rsid w:val="00372992"/>
    <w:rsid w:val="00372A94"/>
    <w:rsid w:val="00372EA0"/>
    <w:rsid w:val="0037310A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7A3"/>
    <w:rsid w:val="00376BCC"/>
    <w:rsid w:val="003772B9"/>
    <w:rsid w:val="00377314"/>
    <w:rsid w:val="00377CB6"/>
    <w:rsid w:val="00377D5D"/>
    <w:rsid w:val="00377FB8"/>
    <w:rsid w:val="003808C1"/>
    <w:rsid w:val="00380DF3"/>
    <w:rsid w:val="00380EB0"/>
    <w:rsid w:val="003810D4"/>
    <w:rsid w:val="003810D7"/>
    <w:rsid w:val="003812FC"/>
    <w:rsid w:val="0038191F"/>
    <w:rsid w:val="00381BB3"/>
    <w:rsid w:val="00381F6F"/>
    <w:rsid w:val="0038210F"/>
    <w:rsid w:val="003821A2"/>
    <w:rsid w:val="003826B1"/>
    <w:rsid w:val="003832BB"/>
    <w:rsid w:val="0038349D"/>
    <w:rsid w:val="00384057"/>
    <w:rsid w:val="00384511"/>
    <w:rsid w:val="00384E3E"/>
    <w:rsid w:val="00385780"/>
    <w:rsid w:val="00385E17"/>
    <w:rsid w:val="003867AC"/>
    <w:rsid w:val="00386E63"/>
    <w:rsid w:val="00387603"/>
    <w:rsid w:val="00387A11"/>
    <w:rsid w:val="0039013C"/>
    <w:rsid w:val="00390F0B"/>
    <w:rsid w:val="00390F1E"/>
    <w:rsid w:val="00390F4E"/>
    <w:rsid w:val="0039138F"/>
    <w:rsid w:val="00391CB8"/>
    <w:rsid w:val="00391DBA"/>
    <w:rsid w:val="00393273"/>
    <w:rsid w:val="003934D8"/>
    <w:rsid w:val="00393764"/>
    <w:rsid w:val="003939BB"/>
    <w:rsid w:val="00393C13"/>
    <w:rsid w:val="003942AE"/>
    <w:rsid w:val="003945AA"/>
    <w:rsid w:val="003950A1"/>
    <w:rsid w:val="003955E3"/>
    <w:rsid w:val="00395877"/>
    <w:rsid w:val="00395EFA"/>
    <w:rsid w:val="00396772"/>
    <w:rsid w:val="00396F3A"/>
    <w:rsid w:val="0039738A"/>
    <w:rsid w:val="00397AC6"/>
    <w:rsid w:val="00397BBD"/>
    <w:rsid w:val="00397C6A"/>
    <w:rsid w:val="003A0155"/>
    <w:rsid w:val="003A0C83"/>
    <w:rsid w:val="003A17F2"/>
    <w:rsid w:val="003A2C91"/>
    <w:rsid w:val="003A2FA6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5C91"/>
    <w:rsid w:val="003A606D"/>
    <w:rsid w:val="003A7B4B"/>
    <w:rsid w:val="003A7E26"/>
    <w:rsid w:val="003B0318"/>
    <w:rsid w:val="003B0B9E"/>
    <w:rsid w:val="003B10BF"/>
    <w:rsid w:val="003B160A"/>
    <w:rsid w:val="003B1C90"/>
    <w:rsid w:val="003B1DB2"/>
    <w:rsid w:val="003B22EC"/>
    <w:rsid w:val="003B2575"/>
    <w:rsid w:val="003B27BC"/>
    <w:rsid w:val="003B2DED"/>
    <w:rsid w:val="003B2F4E"/>
    <w:rsid w:val="003B3362"/>
    <w:rsid w:val="003B35E4"/>
    <w:rsid w:val="003B382C"/>
    <w:rsid w:val="003B3B76"/>
    <w:rsid w:val="003B3E71"/>
    <w:rsid w:val="003B4511"/>
    <w:rsid w:val="003B45B9"/>
    <w:rsid w:val="003B4809"/>
    <w:rsid w:val="003B4E5E"/>
    <w:rsid w:val="003B5022"/>
    <w:rsid w:val="003B5D69"/>
    <w:rsid w:val="003B68E8"/>
    <w:rsid w:val="003B712E"/>
    <w:rsid w:val="003B71BB"/>
    <w:rsid w:val="003C08D7"/>
    <w:rsid w:val="003C1A09"/>
    <w:rsid w:val="003C24AC"/>
    <w:rsid w:val="003C2EF6"/>
    <w:rsid w:val="003C318E"/>
    <w:rsid w:val="003C342E"/>
    <w:rsid w:val="003C409E"/>
    <w:rsid w:val="003C477F"/>
    <w:rsid w:val="003C4DE3"/>
    <w:rsid w:val="003C5048"/>
    <w:rsid w:val="003C5146"/>
    <w:rsid w:val="003C560C"/>
    <w:rsid w:val="003C6391"/>
    <w:rsid w:val="003C67EB"/>
    <w:rsid w:val="003C6D2E"/>
    <w:rsid w:val="003C78E2"/>
    <w:rsid w:val="003D0F4A"/>
    <w:rsid w:val="003D1F1D"/>
    <w:rsid w:val="003D2ECD"/>
    <w:rsid w:val="003D39FD"/>
    <w:rsid w:val="003D412F"/>
    <w:rsid w:val="003D464C"/>
    <w:rsid w:val="003D4CF7"/>
    <w:rsid w:val="003D5113"/>
    <w:rsid w:val="003D589F"/>
    <w:rsid w:val="003D5C00"/>
    <w:rsid w:val="003D66A6"/>
    <w:rsid w:val="003D67A5"/>
    <w:rsid w:val="003D699A"/>
    <w:rsid w:val="003D6D42"/>
    <w:rsid w:val="003D7A15"/>
    <w:rsid w:val="003D7B6B"/>
    <w:rsid w:val="003E02B6"/>
    <w:rsid w:val="003E04FC"/>
    <w:rsid w:val="003E0758"/>
    <w:rsid w:val="003E08F4"/>
    <w:rsid w:val="003E098E"/>
    <w:rsid w:val="003E0EB3"/>
    <w:rsid w:val="003E0F74"/>
    <w:rsid w:val="003E2489"/>
    <w:rsid w:val="003E267D"/>
    <w:rsid w:val="003E2680"/>
    <w:rsid w:val="003E2A4B"/>
    <w:rsid w:val="003E30E9"/>
    <w:rsid w:val="003E359B"/>
    <w:rsid w:val="003E3991"/>
    <w:rsid w:val="003E3B5B"/>
    <w:rsid w:val="003E3BCC"/>
    <w:rsid w:val="003E3F4C"/>
    <w:rsid w:val="003E403E"/>
    <w:rsid w:val="003E5515"/>
    <w:rsid w:val="003E5A0E"/>
    <w:rsid w:val="003E5ED8"/>
    <w:rsid w:val="003E6800"/>
    <w:rsid w:val="003E6866"/>
    <w:rsid w:val="003E6D0D"/>
    <w:rsid w:val="003E6DA6"/>
    <w:rsid w:val="003E7C01"/>
    <w:rsid w:val="003E7F24"/>
    <w:rsid w:val="003E7F6E"/>
    <w:rsid w:val="003F000D"/>
    <w:rsid w:val="003F0A62"/>
    <w:rsid w:val="003F1608"/>
    <w:rsid w:val="003F1F86"/>
    <w:rsid w:val="003F280C"/>
    <w:rsid w:val="003F2855"/>
    <w:rsid w:val="003F4382"/>
    <w:rsid w:val="003F43C6"/>
    <w:rsid w:val="003F55C1"/>
    <w:rsid w:val="003F5B1F"/>
    <w:rsid w:val="003F6C4A"/>
    <w:rsid w:val="003F7891"/>
    <w:rsid w:val="003F79CA"/>
    <w:rsid w:val="003F7D5A"/>
    <w:rsid w:val="003F7F28"/>
    <w:rsid w:val="004007B9"/>
    <w:rsid w:val="00400AA9"/>
    <w:rsid w:val="00400EA3"/>
    <w:rsid w:val="0040163C"/>
    <w:rsid w:val="00401CFF"/>
    <w:rsid w:val="00401E5A"/>
    <w:rsid w:val="0040389F"/>
    <w:rsid w:val="00404126"/>
    <w:rsid w:val="00404808"/>
    <w:rsid w:val="00404A18"/>
    <w:rsid w:val="00405469"/>
    <w:rsid w:val="0040573E"/>
    <w:rsid w:val="004067BF"/>
    <w:rsid w:val="00406AE5"/>
    <w:rsid w:val="00406E2E"/>
    <w:rsid w:val="004073C8"/>
    <w:rsid w:val="00407436"/>
    <w:rsid w:val="0041028F"/>
    <w:rsid w:val="00410450"/>
    <w:rsid w:val="0041060A"/>
    <w:rsid w:val="00410B2C"/>
    <w:rsid w:val="00411C8F"/>
    <w:rsid w:val="00411FDE"/>
    <w:rsid w:val="00412424"/>
    <w:rsid w:val="00412CF9"/>
    <w:rsid w:val="00412E66"/>
    <w:rsid w:val="004135D6"/>
    <w:rsid w:val="00413854"/>
    <w:rsid w:val="004139A1"/>
    <w:rsid w:val="00413E1F"/>
    <w:rsid w:val="00413EDF"/>
    <w:rsid w:val="0041575E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2195"/>
    <w:rsid w:val="00422BA8"/>
    <w:rsid w:val="00422BAD"/>
    <w:rsid w:val="0042391B"/>
    <w:rsid w:val="00423A9C"/>
    <w:rsid w:val="00423BFC"/>
    <w:rsid w:val="00423C51"/>
    <w:rsid w:val="00424550"/>
    <w:rsid w:val="00424B9C"/>
    <w:rsid w:val="00424C19"/>
    <w:rsid w:val="00425029"/>
    <w:rsid w:val="004256A0"/>
    <w:rsid w:val="004258DF"/>
    <w:rsid w:val="00425CDE"/>
    <w:rsid w:val="00425D31"/>
    <w:rsid w:val="00425E5B"/>
    <w:rsid w:val="0042603C"/>
    <w:rsid w:val="004260D7"/>
    <w:rsid w:val="0042677F"/>
    <w:rsid w:val="004276EA"/>
    <w:rsid w:val="0043064D"/>
    <w:rsid w:val="00430C53"/>
    <w:rsid w:val="00431669"/>
    <w:rsid w:val="00431690"/>
    <w:rsid w:val="00431FED"/>
    <w:rsid w:val="004327F6"/>
    <w:rsid w:val="004329E1"/>
    <w:rsid w:val="00432FFA"/>
    <w:rsid w:val="00433613"/>
    <w:rsid w:val="00433807"/>
    <w:rsid w:val="00433DAE"/>
    <w:rsid w:val="00435657"/>
    <w:rsid w:val="0043595E"/>
    <w:rsid w:val="00435E6E"/>
    <w:rsid w:val="00436438"/>
    <w:rsid w:val="0043684A"/>
    <w:rsid w:val="00436DF5"/>
    <w:rsid w:val="0044063A"/>
    <w:rsid w:val="00440782"/>
    <w:rsid w:val="004410E6"/>
    <w:rsid w:val="00442124"/>
    <w:rsid w:val="0044236E"/>
    <w:rsid w:val="00443312"/>
    <w:rsid w:val="004437C2"/>
    <w:rsid w:val="004439C4"/>
    <w:rsid w:val="00443DAB"/>
    <w:rsid w:val="0044417F"/>
    <w:rsid w:val="00445AA1"/>
    <w:rsid w:val="00446B60"/>
    <w:rsid w:val="00447117"/>
    <w:rsid w:val="0044780A"/>
    <w:rsid w:val="00447D0D"/>
    <w:rsid w:val="00447DF2"/>
    <w:rsid w:val="00450131"/>
    <w:rsid w:val="00450734"/>
    <w:rsid w:val="00450E73"/>
    <w:rsid w:val="00451686"/>
    <w:rsid w:val="004518E8"/>
    <w:rsid w:val="004518EE"/>
    <w:rsid w:val="00451A0E"/>
    <w:rsid w:val="004521F6"/>
    <w:rsid w:val="004526DD"/>
    <w:rsid w:val="0045277D"/>
    <w:rsid w:val="00452832"/>
    <w:rsid w:val="00452E24"/>
    <w:rsid w:val="004531DE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566"/>
    <w:rsid w:val="00455914"/>
    <w:rsid w:val="004568B3"/>
    <w:rsid w:val="00456917"/>
    <w:rsid w:val="0045715A"/>
    <w:rsid w:val="004578EA"/>
    <w:rsid w:val="00457A51"/>
    <w:rsid w:val="00457AD1"/>
    <w:rsid w:val="004605F3"/>
    <w:rsid w:val="00460C16"/>
    <w:rsid w:val="00460F06"/>
    <w:rsid w:val="00461ED2"/>
    <w:rsid w:val="004629FB"/>
    <w:rsid w:val="0046379C"/>
    <w:rsid w:val="00463C70"/>
    <w:rsid w:val="00464509"/>
    <w:rsid w:val="00464B80"/>
    <w:rsid w:val="004658EE"/>
    <w:rsid w:val="004659B8"/>
    <w:rsid w:val="00466DBF"/>
    <w:rsid w:val="00467598"/>
    <w:rsid w:val="00467AE7"/>
    <w:rsid w:val="00467CED"/>
    <w:rsid w:val="00470027"/>
    <w:rsid w:val="0047022D"/>
    <w:rsid w:val="004713F5"/>
    <w:rsid w:val="0047180C"/>
    <w:rsid w:val="00471916"/>
    <w:rsid w:val="00471A5B"/>
    <w:rsid w:val="00472029"/>
    <w:rsid w:val="004723A0"/>
    <w:rsid w:val="004731AA"/>
    <w:rsid w:val="004731E7"/>
    <w:rsid w:val="00473381"/>
    <w:rsid w:val="004736AE"/>
    <w:rsid w:val="00473F3F"/>
    <w:rsid w:val="00474921"/>
    <w:rsid w:val="00474B0E"/>
    <w:rsid w:val="004760A1"/>
    <w:rsid w:val="00476B46"/>
    <w:rsid w:val="00477655"/>
    <w:rsid w:val="00480128"/>
    <w:rsid w:val="00481479"/>
    <w:rsid w:val="00481885"/>
    <w:rsid w:val="00481D27"/>
    <w:rsid w:val="00482327"/>
    <w:rsid w:val="00484353"/>
    <w:rsid w:val="004844DD"/>
    <w:rsid w:val="004845D3"/>
    <w:rsid w:val="004849B3"/>
    <w:rsid w:val="00485308"/>
    <w:rsid w:val="004858BB"/>
    <w:rsid w:val="00486144"/>
    <w:rsid w:val="00486968"/>
    <w:rsid w:val="00486B43"/>
    <w:rsid w:val="00487026"/>
    <w:rsid w:val="00487347"/>
    <w:rsid w:val="00487408"/>
    <w:rsid w:val="00490374"/>
    <w:rsid w:val="004907F5"/>
    <w:rsid w:val="00490B97"/>
    <w:rsid w:val="00491152"/>
    <w:rsid w:val="0049189E"/>
    <w:rsid w:val="00491D5E"/>
    <w:rsid w:val="004927E7"/>
    <w:rsid w:val="004929F9"/>
    <w:rsid w:val="00492D58"/>
    <w:rsid w:val="00492EA1"/>
    <w:rsid w:val="004930F3"/>
    <w:rsid w:val="0049340E"/>
    <w:rsid w:val="00493768"/>
    <w:rsid w:val="00493FA4"/>
    <w:rsid w:val="004943C0"/>
    <w:rsid w:val="00494A70"/>
    <w:rsid w:val="0049539F"/>
    <w:rsid w:val="0049591E"/>
    <w:rsid w:val="004959F2"/>
    <w:rsid w:val="00495A5C"/>
    <w:rsid w:val="004962E3"/>
    <w:rsid w:val="004968C6"/>
    <w:rsid w:val="00496ACC"/>
    <w:rsid w:val="00496BE8"/>
    <w:rsid w:val="00496DFA"/>
    <w:rsid w:val="00496F1D"/>
    <w:rsid w:val="004A01F2"/>
    <w:rsid w:val="004A02BD"/>
    <w:rsid w:val="004A1BFF"/>
    <w:rsid w:val="004A1D77"/>
    <w:rsid w:val="004A2011"/>
    <w:rsid w:val="004A23E2"/>
    <w:rsid w:val="004A244F"/>
    <w:rsid w:val="004A24DF"/>
    <w:rsid w:val="004A2E1F"/>
    <w:rsid w:val="004A37A1"/>
    <w:rsid w:val="004A3913"/>
    <w:rsid w:val="004A4138"/>
    <w:rsid w:val="004A4904"/>
    <w:rsid w:val="004A574B"/>
    <w:rsid w:val="004A6020"/>
    <w:rsid w:val="004A6CE2"/>
    <w:rsid w:val="004A6D6F"/>
    <w:rsid w:val="004A6F37"/>
    <w:rsid w:val="004A72C8"/>
    <w:rsid w:val="004A7C8F"/>
    <w:rsid w:val="004A7F2D"/>
    <w:rsid w:val="004B02BC"/>
    <w:rsid w:val="004B0755"/>
    <w:rsid w:val="004B217F"/>
    <w:rsid w:val="004B2667"/>
    <w:rsid w:val="004B2BFF"/>
    <w:rsid w:val="004B2F2C"/>
    <w:rsid w:val="004B3480"/>
    <w:rsid w:val="004B3D44"/>
    <w:rsid w:val="004B402B"/>
    <w:rsid w:val="004B4A0D"/>
    <w:rsid w:val="004B5005"/>
    <w:rsid w:val="004B50D9"/>
    <w:rsid w:val="004B54FF"/>
    <w:rsid w:val="004B5D44"/>
    <w:rsid w:val="004B657D"/>
    <w:rsid w:val="004B6F42"/>
    <w:rsid w:val="004B74B7"/>
    <w:rsid w:val="004B78B7"/>
    <w:rsid w:val="004B7A20"/>
    <w:rsid w:val="004B7E3E"/>
    <w:rsid w:val="004C01E5"/>
    <w:rsid w:val="004C04BB"/>
    <w:rsid w:val="004C0A85"/>
    <w:rsid w:val="004C0B2A"/>
    <w:rsid w:val="004C140E"/>
    <w:rsid w:val="004C16EA"/>
    <w:rsid w:val="004C1A80"/>
    <w:rsid w:val="004C2FFE"/>
    <w:rsid w:val="004C311F"/>
    <w:rsid w:val="004C3F42"/>
    <w:rsid w:val="004C4478"/>
    <w:rsid w:val="004C4A53"/>
    <w:rsid w:val="004C5071"/>
    <w:rsid w:val="004C56AF"/>
    <w:rsid w:val="004C589B"/>
    <w:rsid w:val="004C5D1F"/>
    <w:rsid w:val="004C620F"/>
    <w:rsid w:val="004C719E"/>
    <w:rsid w:val="004C7428"/>
    <w:rsid w:val="004C7A46"/>
    <w:rsid w:val="004D028E"/>
    <w:rsid w:val="004D0D15"/>
    <w:rsid w:val="004D1AE1"/>
    <w:rsid w:val="004D1D79"/>
    <w:rsid w:val="004D222F"/>
    <w:rsid w:val="004D268F"/>
    <w:rsid w:val="004D2A9F"/>
    <w:rsid w:val="004D2BDC"/>
    <w:rsid w:val="004D3AA4"/>
    <w:rsid w:val="004D3B07"/>
    <w:rsid w:val="004D469B"/>
    <w:rsid w:val="004D47CA"/>
    <w:rsid w:val="004D4FD7"/>
    <w:rsid w:val="004D50C1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2836"/>
    <w:rsid w:val="004E29E4"/>
    <w:rsid w:val="004E34F6"/>
    <w:rsid w:val="004E35DE"/>
    <w:rsid w:val="004E3AB4"/>
    <w:rsid w:val="004E3E9A"/>
    <w:rsid w:val="004E41F3"/>
    <w:rsid w:val="004E43AF"/>
    <w:rsid w:val="004E44B7"/>
    <w:rsid w:val="004E46D5"/>
    <w:rsid w:val="004E4D72"/>
    <w:rsid w:val="004E5105"/>
    <w:rsid w:val="004E559C"/>
    <w:rsid w:val="004E58EF"/>
    <w:rsid w:val="004E5BD5"/>
    <w:rsid w:val="004E6078"/>
    <w:rsid w:val="004E6C45"/>
    <w:rsid w:val="004E79BC"/>
    <w:rsid w:val="004E7AE4"/>
    <w:rsid w:val="004F0669"/>
    <w:rsid w:val="004F1841"/>
    <w:rsid w:val="004F1D1F"/>
    <w:rsid w:val="004F2286"/>
    <w:rsid w:val="004F25DE"/>
    <w:rsid w:val="004F263C"/>
    <w:rsid w:val="004F2BDF"/>
    <w:rsid w:val="004F2CBC"/>
    <w:rsid w:val="004F3657"/>
    <w:rsid w:val="004F3E54"/>
    <w:rsid w:val="004F4150"/>
    <w:rsid w:val="004F43A4"/>
    <w:rsid w:val="004F4AF7"/>
    <w:rsid w:val="004F4CCE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CBD"/>
    <w:rsid w:val="004F7E6F"/>
    <w:rsid w:val="0050065C"/>
    <w:rsid w:val="005010A6"/>
    <w:rsid w:val="005019AC"/>
    <w:rsid w:val="005019F2"/>
    <w:rsid w:val="00502469"/>
    <w:rsid w:val="0050250E"/>
    <w:rsid w:val="00502952"/>
    <w:rsid w:val="00502CF5"/>
    <w:rsid w:val="00503484"/>
    <w:rsid w:val="00503789"/>
    <w:rsid w:val="00503A26"/>
    <w:rsid w:val="00504417"/>
    <w:rsid w:val="00506377"/>
    <w:rsid w:val="00506484"/>
    <w:rsid w:val="0050690A"/>
    <w:rsid w:val="00506D43"/>
    <w:rsid w:val="00506E24"/>
    <w:rsid w:val="00507327"/>
    <w:rsid w:val="0050755A"/>
    <w:rsid w:val="00507EE1"/>
    <w:rsid w:val="00507EF1"/>
    <w:rsid w:val="00510402"/>
    <w:rsid w:val="005107F5"/>
    <w:rsid w:val="00510A0F"/>
    <w:rsid w:val="00510B77"/>
    <w:rsid w:val="00510DDD"/>
    <w:rsid w:val="00511104"/>
    <w:rsid w:val="00511755"/>
    <w:rsid w:val="005118DF"/>
    <w:rsid w:val="0051297D"/>
    <w:rsid w:val="00512BCE"/>
    <w:rsid w:val="00513548"/>
    <w:rsid w:val="00513AE3"/>
    <w:rsid w:val="00513BF3"/>
    <w:rsid w:val="00513F60"/>
    <w:rsid w:val="0051512E"/>
    <w:rsid w:val="0051575B"/>
    <w:rsid w:val="005165A5"/>
    <w:rsid w:val="00517A0A"/>
    <w:rsid w:val="00517EB8"/>
    <w:rsid w:val="0052097B"/>
    <w:rsid w:val="00520C61"/>
    <w:rsid w:val="005215A5"/>
    <w:rsid w:val="00521AD5"/>
    <w:rsid w:val="00521BCC"/>
    <w:rsid w:val="0052215F"/>
    <w:rsid w:val="005229FC"/>
    <w:rsid w:val="00522B1B"/>
    <w:rsid w:val="005238FD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D57"/>
    <w:rsid w:val="00525FB1"/>
    <w:rsid w:val="00526EFC"/>
    <w:rsid w:val="00527792"/>
    <w:rsid w:val="00527795"/>
    <w:rsid w:val="005306A6"/>
    <w:rsid w:val="00530992"/>
    <w:rsid w:val="00530B45"/>
    <w:rsid w:val="00530C32"/>
    <w:rsid w:val="00531542"/>
    <w:rsid w:val="0053221D"/>
    <w:rsid w:val="0053229E"/>
    <w:rsid w:val="00532DFF"/>
    <w:rsid w:val="00532F2B"/>
    <w:rsid w:val="00533277"/>
    <w:rsid w:val="00533598"/>
    <w:rsid w:val="0053388D"/>
    <w:rsid w:val="005339D0"/>
    <w:rsid w:val="00533DF1"/>
    <w:rsid w:val="005340C7"/>
    <w:rsid w:val="00534194"/>
    <w:rsid w:val="0053425B"/>
    <w:rsid w:val="0053456F"/>
    <w:rsid w:val="005351B2"/>
    <w:rsid w:val="00536165"/>
    <w:rsid w:val="00536B3A"/>
    <w:rsid w:val="00536EE8"/>
    <w:rsid w:val="0053703B"/>
    <w:rsid w:val="0053735F"/>
    <w:rsid w:val="00537A6F"/>
    <w:rsid w:val="005409F4"/>
    <w:rsid w:val="00540D4E"/>
    <w:rsid w:val="0054114D"/>
    <w:rsid w:val="00541183"/>
    <w:rsid w:val="0054146C"/>
    <w:rsid w:val="00541757"/>
    <w:rsid w:val="0054278A"/>
    <w:rsid w:val="005428BF"/>
    <w:rsid w:val="00542F22"/>
    <w:rsid w:val="00543020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47B36"/>
    <w:rsid w:val="00547F0E"/>
    <w:rsid w:val="0055054F"/>
    <w:rsid w:val="00550565"/>
    <w:rsid w:val="005507EA"/>
    <w:rsid w:val="00550D0E"/>
    <w:rsid w:val="00551145"/>
    <w:rsid w:val="00551250"/>
    <w:rsid w:val="00552095"/>
    <w:rsid w:val="005523AF"/>
    <w:rsid w:val="0055264B"/>
    <w:rsid w:val="00552753"/>
    <w:rsid w:val="00553571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891"/>
    <w:rsid w:val="005579CA"/>
    <w:rsid w:val="00557AEB"/>
    <w:rsid w:val="00557B15"/>
    <w:rsid w:val="00557C78"/>
    <w:rsid w:val="0056045C"/>
    <w:rsid w:val="00560865"/>
    <w:rsid w:val="00560C1B"/>
    <w:rsid w:val="00560FDC"/>
    <w:rsid w:val="0056128F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5281"/>
    <w:rsid w:val="005655E6"/>
    <w:rsid w:val="00566451"/>
    <w:rsid w:val="00567B5E"/>
    <w:rsid w:val="00567CD3"/>
    <w:rsid w:val="00567D23"/>
    <w:rsid w:val="00570C26"/>
    <w:rsid w:val="0057274D"/>
    <w:rsid w:val="00573CED"/>
    <w:rsid w:val="00574D2A"/>
    <w:rsid w:val="0057505E"/>
    <w:rsid w:val="00576046"/>
    <w:rsid w:val="005762F7"/>
    <w:rsid w:val="00576334"/>
    <w:rsid w:val="00576649"/>
    <w:rsid w:val="005775B9"/>
    <w:rsid w:val="0057793E"/>
    <w:rsid w:val="00580B1A"/>
    <w:rsid w:val="00581211"/>
    <w:rsid w:val="00582AC8"/>
    <w:rsid w:val="00582EFF"/>
    <w:rsid w:val="00583F7C"/>
    <w:rsid w:val="0058476D"/>
    <w:rsid w:val="00584A40"/>
    <w:rsid w:val="00585579"/>
    <w:rsid w:val="00585A77"/>
    <w:rsid w:val="0058608F"/>
    <w:rsid w:val="005864A8"/>
    <w:rsid w:val="00586C2E"/>
    <w:rsid w:val="00586CB2"/>
    <w:rsid w:val="00586FCC"/>
    <w:rsid w:val="00587063"/>
    <w:rsid w:val="00587171"/>
    <w:rsid w:val="005871A4"/>
    <w:rsid w:val="00590504"/>
    <w:rsid w:val="00590566"/>
    <w:rsid w:val="00590DD8"/>
    <w:rsid w:val="00591346"/>
    <w:rsid w:val="0059134F"/>
    <w:rsid w:val="0059166A"/>
    <w:rsid w:val="00592005"/>
    <w:rsid w:val="0059203E"/>
    <w:rsid w:val="00592664"/>
    <w:rsid w:val="00592A02"/>
    <w:rsid w:val="00592F77"/>
    <w:rsid w:val="005932B4"/>
    <w:rsid w:val="005939BF"/>
    <w:rsid w:val="00593F79"/>
    <w:rsid w:val="005940BC"/>
    <w:rsid w:val="005945E5"/>
    <w:rsid w:val="00595478"/>
    <w:rsid w:val="00595570"/>
    <w:rsid w:val="00595611"/>
    <w:rsid w:val="0059570A"/>
    <w:rsid w:val="0059570C"/>
    <w:rsid w:val="005957EE"/>
    <w:rsid w:val="00595889"/>
    <w:rsid w:val="00595A87"/>
    <w:rsid w:val="00595B3C"/>
    <w:rsid w:val="00596A29"/>
    <w:rsid w:val="00597430"/>
    <w:rsid w:val="005979CA"/>
    <w:rsid w:val="005A017A"/>
    <w:rsid w:val="005A0192"/>
    <w:rsid w:val="005A0AF5"/>
    <w:rsid w:val="005A0B32"/>
    <w:rsid w:val="005A1217"/>
    <w:rsid w:val="005A141A"/>
    <w:rsid w:val="005A14E8"/>
    <w:rsid w:val="005A20E2"/>
    <w:rsid w:val="005A2FD5"/>
    <w:rsid w:val="005A3265"/>
    <w:rsid w:val="005A3611"/>
    <w:rsid w:val="005A3993"/>
    <w:rsid w:val="005A4265"/>
    <w:rsid w:val="005A4F18"/>
    <w:rsid w:val="005A511A"/>
    <w:rsid w:val="005A5205"/>
    <w:rsid w:val="005A5954"/>
    <w:rsid w:val="005A693A"/>
    <w:rsid w:val="005B0102"/>
    <w:rsid w:val="005B0203"/>
    <w:rsid w:val="005B02EC"/>
    <w:rsid w:val="005B02F8"/>
    <w:rsid w:val="005B0A53"/>
    <w:rsid w:val="005B1B97"/>
    <w:rsid w:val="005B2489"/>
    <w:rsid w:val="005B2E46"/>
    <w:rsid w:val="005B33AF"/>
    <w:rsid w:val="005B366A"/>
    <w:rsid w:val="005B36B6"/>
    <w:rsid w:val="005B36D4"/>
    <w:rsid w:val="005B5342"/>
    <w:rsid w:val="005B5ABC"/>
    <w:rsid w:val="005B5DC7"/>
    <w:rsid w:val="005B60B3"/>
    <w:rsid w:val="005B6334"/>
    <w:rsid w:val="005B7301"/>
    <w:rsid w:val="005B7BD4"/>
    <w:rsid w:val="005C014E"/>
    <w:rsid w:val="005C0D35"/>
    <w:rsid w:val="005C0E9F"/>
    <w:rsid w:val="005C11FA"/>
    <w:rsid w:val="005C12A2"/>
    <w:rsid w:val="005C141F"/>
    <w:rsid w:val="005C18BC"/>
    <w:rsid w:val="005C1993"/>
    <w:rsid w:val="005C22E4"/>
    <w:rsid w:val="005C234E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5C9B"/>
    <w:rsid w:val="005C5F37"/>
    <w:rsid w:val="005C6281"/>
    <w:rsid w:val="005C6339"/>
    <w:rsid w:val="005C6423"/>
    <w:rsid w:val="005C6A4E"/>
    <w:rsid w:val="005C6C39"/>
    <w:rsid w:val="005C6E67"/>
    <w:rsid w:val="005C6F08"/>
    <w:rsid w:val="005C70E9"/>
    <w:rsid w:val="005D1ACE"/>
    <w:rsid w:val="005D20BA"/>
    <w:rsid w:val="005D2162"/>
    <w:rsid w:val="005D2A43"/>
    <w:rsid w:val="005D2AEF"/>
    <w:rsid w:val="005D2CBF"/>
    <w:rsid w:val="005D2EBE"/>
    <w:rsid w:val="005D332E"/>
    <w:rsid w:val="005D3A34"/>
    <w:rsid w:val="005D4060"/>
    <w:rsid w:val="005D4C85"/>
    <w:rsid w:val="005D4F8E"/>
    <w:rsid w:val="005D5151"/>
    <w:rsid w:val="005D5FCA"/>
    <w:rsid w:val="005D68D8"/>
    <w:rsid w:val="005D6971"/>
    <w:rsid w:val="005D6D3C"/>
    <w:rsid w:val="005D705D"/>
    <w:rsid w:val="005D7C8A"/>
    <w:rsid w:val="005D7D8E"/>
    <w:rsid w:val="005E0053"/>
    <w:rsid w:val="005E0615"/>
    <w:rsid w:val="005E1736"/>
    <w:rsid w:val="005E19F2"/>
    <w:rsid w:val="005E1D13"/>
    <w:rsid w:val="005E23E2"/>
    <w:rsid w:val="005E242B"/>
    <w:rsid w:val="005E27D4"/>
    <w:rsid w:val="005E2D7F"/>
    <w:rsid w:val="005E397A"/>
    <w:rsid w:val="005E4456"/>
    <w:rsid w:val="005E4AC0"/>
    <w:rsid w:val="005E5213"/>
    <w:rsid w:val="005E5397"/>
    <w:rsid w:val="005E658A"/>
    <w:rsid w:val="005E6750"/>
    <w:rsid w:val="005E67A6"/>
    <w:rsid w:val="005E6A56"/>
    <w:rsid w:val="005E7152"/>
    <w:rsid w:val="005E725E"/>
    <w:rsid w:val="005E7F00"/>
    <w:rsid w:val="005F011E"/>
    <w:rsid w:val="005F01B7"/>
    <w:rsid w:val="005F0428"/>
    <w:rsid w:val="005F127F"/>
    <w:rsid w:val="005F134D"/>
    <w:rsid w:val="005F26F7"/>
    <w:rsid w:val="005F28CB"/>
    <w:rsid w:val="005F2FD4"/>
    <w:rsid w:val="005F37A4"/>
    <w:rsid w:val="005F3B4F"/>
    <w:rsid w:val="005F3D77"/>
    <w:rsid w:val="005F418E"/>
    <w:rsid w:val="005F5405"/>
    <w:rsid w:val="005F563B"/>
    <w:rsid w:val="005F6B9D"/>
    <w:rsid w:val="005F6D2B"/>
    <w:rsid w:val="005F7C50"/>
    <w:rsid w:val="005F7E32"/>
    <w:rsid w:val="006000A8"/>
    <w:rsid w:val="006006DF"/>
    <w:rsid w:val="0060148F"/>
    <w:rsid w:val="006015D2"/>
    <w:rsid w:val="00601896"/>
    <w:rsid w:val="00601A29"/>
    <w:rsid w:val="0060200B"/>
    <w:rsid w:val="006021E2"/>
    <w:rsid w:val="00602DDA"/>
    <w:rsid w:val="00603003"/>
    <w:rsid w:val="00603473"/>
    <w:rsid w:val="006035BF"/>
    <w:rsid w:val="00603E5A"/>
    <w:rsid w:val="006041CB"/>
    <w:rsid w:val="00604996"/>
    <w:rsid w:val="00605111"/>
    <w:rsid w:val="006051C8"/>
    <w:rsid w:val="006054D9"/>
    <w:rsid w:val="0060597A"/>
    <w:rsid w:val="006059B0"/>
    <w:rsid w:val="0060612D"/>
    <w:rsid w:val="0060632B"/>
    <w:rsid w:val="00607466"/>
    <w:rsid w:val="006119C5"/>
    <w:rsid w:val="006125C5"/>
    <w:rsid w:val="0061279A"/>
    <w:rsid w:val="00612B60"/>
    <w:rsid w:val="00614329"/>
    <w:rsid w:val="006146C3"/>
    <w:rsid w:val="00614D57"/>
    <w:rsid w:val="0061537B"/>
    <w:rsid w:val="006154D6"/>
    <w:rsid w:val="00615C62"/>
    <w:rsid w:val="00616191"/>
    <w:rsid w:val="00616D63"/>
    <w:rsid w:val="00617B16"/>
    <w:rsid w:val="00620917"/>
    <w:rsid w:val="00620EB6"/>
    <w:rsid w:val="006213A1"/>
    <w:rsid w:val="0062159A"/>
    <w:rsid w:val="006226DD"/>
    <w:rsid w:val="00622860"/>
    <w:rsid w:val="00622C87"/>
    <w:rsid w:val="00623147"/>
    <w:rsid w:val="0062369E"/>
    <w:rsid w:val="006237B2"/>
    <w:rsid w:val="00623D2B"/>
    <w:rsid w:val="00624005"/>
    <w:rsid w:val="0062427B"/>
    <w:rsid w:val="00624FE9"/>
    <w:rsid w:val="00625ECC"/>
    <w:rsid w:val="00626DF3"/>
    <w:rsid w:val="00627966"/>
    <w:rsid w:val="00630B32"/>
    <w:rsid w:val="00630DE9"/>
    <w:rsid w:val="00630F41"/>
    <w:rsid w:val="0063116E"/>
    <w:rsid w:val="006312E0"/>
    <w:rsid w:val="006313E9"/>
    <w:rsid w:val="00631532"/>
    <w:rsid w:val="006318DB"/>
    <w:rsid w:val="006320AA"/>
    <w:rsid w:val="006321B8"/>
    <w:rsid w:val="00632EF3"/>
    <w:rsid w:val="00633156"/>
    <w:rsid w:val="0063318A"/>
    <w:rsid w:val="00633CE9"/>
    <w:rsid w:val="00633F80"/>
    <w:rsid w:val="0063483B"/>
    <w:rsid w:val="00634CC6"/>
    <w:rsid w:val="00634D91"/>
    <w:rsid w:val="0063572D"/>
    <w:rsid w:val="00635C87"/>
    <w:rsid w:val="00635D69"/>
    <w:rsid w:val="00636135"/>
    <w:rsid w:val="006367FA"/>
    <w:rsid w:val="0063689F"/>
    <w:rsid w:val="0063697F"/>
    <w:rsid w:val="0063734A"/>
    <w:rsid w:val="006409F1"/>
    <w:rsid w:val="0064106E"/>
    <w:rsid w:val="00641175"/>
    <w:rsid w:val="006411DC"/>
    <w:rsid w:val="0064130E"/>
    <w:rsid w:val="006423C3"/>
    <w:rsid w:val="00642C3D"/>
    <w:rsid w:val="00642F46"/>
    <w:rsid w:val="00643450"/>
    <w:rsid w:val="006434B8"/>
    <w:rsid w:val="0064467D"/>
    <w:rsid w:val="006447E9"/>
    <w:rsid w:val="00644CD8"/>
    <w:rsid w:val="00644E33"/>
    <w:rsid w:val="0064505D"/>
    <w:rsid w:val="0064527B"/>
    <w:rsid w:val="00645B65"/>
    <w:rsid w:val="00645E42"/>
    <w:rsid w:val="006471C6"/>
    <w:rsid w:val="00647B85"/>
    <w:rsid w:val="00650278"/>
    <w:rsid w:val="00650EC8"/>
    <w:rsid w:val="0065223B"/>
    <w:rsid w:val="006523A1"/>
    <w:rsid w:val="006527D2"/>
    <w:rsid w:val="00653086"/>
    <w:rsid w:val="006531F8"/>
    <w:rsid w:val="0065374B"/>
    <w:rsid w:val="0065435A"/>
    <w:rsid w:val="00654790"/>
    <w:rsid w:val="0065490E"/>
    <w:rsid w:val="006554A8"/>
    <w:rsid w:val="0065631F"/>
    <w:rsid w:val="0065659E"/>
    <w:rsid w:val="006576E2"/>
    <w:rsid w:val="00657D5D"/>
    <w:rsid w:val="0066018E"/>
    <w:rsid w:val="00660243"/>
    <w:rsid w:val="00660E2C"/>
    <w:rsid w:val="00661199"/>
    <w:rsid w:val="00661C2A"/>
    <w:rsid w:val="00662B08"/>
    <w:rsid w:val="00662E2C"/>
    <w:rsid w:val="00662EA3"/>
    <w:rsid w:val="0066332E"/>
    <w:rsid w:val="006646C6"/>
    <w:rsid w:val="00664ADB"/>
    <w:rsid w:val="00665617"/>
    <w:rsid w:val="00665BD2"/>
    <w:rsid w:val="00666750"/>
    <w:rsid w:val="0066689E"/>
    <w:rsid w:val="00667055"/>
    <w:rsid w:val="006672AB"/>
    <w:rsid w:val="006675B0"/>
    <w:rsid w:val="0066782A"/>
    <w:rsid w:val="00667B42"/>
    <w:rsid w:val="00671512"/>
    <w:rsid w:val="0067188E"/>
    <w:rsid w:val="00671A20"/>
    <w:rsid w:val="00671BD5"/>
    <w:rsid w:val="0067233E"/>
    <w:rsid w:val="00672562"/>
    <w:rsid w:val="006725F2"/>
    <w:rsid w:val="00672712"/>
    <w:rsid w:val="00672798"/>
    <w:rsid w:val="00672CBC"/>
    <w:rsid w:val="006733A3"/>
    <w:rsid w:val="006733BE"/>
    <w:rsid w:val="006748E1"/>
    <w:rsid w:val="00674D0F"/>
    <w:rsid w:val="00675191"/>
    <w:rsid w:val="00675680"/>
    <w:rsid w:val="006759CA"/>
    <w:rsid w:val="00675FBA"/>
    <w:rsid w:val="00676DEC"/>
    <w:rsid w:val="00676E47"/>
    <w:rsid w:val="00676E87"/>
    <w:rsid w:val="006774F5"/>
    <w:rsid w:val="00677843"/>
    <w:rsid w:val="00677879"/>
    <w:rsid w:val="00680979"/>
    <w:rsid w:val="00680CEF"/>
    <w:rsid w:val="006814A7"/>
    <w:rsid w:val="0068168A"/>
    <w:rsid w:val="0068187F"/>
    <w:rsid w:val="00681E3E"/>
    <w:rsid w:val="00681F2B"/>
    <w:rsid w:val="006820B4"/>
    <w:rsid w:val="00682300"/>
    <w:rsid w:val="006823B0"/>
    <w:rsid w:val="0068309D"/>
    <w:rsid w:val="00683A4E"/>
    <w:rsid w:val="00684542"/>
    <w:rsid w:val="006847AF"/>
    <w:rsid w:val="00684A53"/>
    <w:rsid w:val="00684A7E"/>
    <w:rsid w:val="00685266"/>
    <w:rsid w:val="00685311"/>
    <w:rsid w:val="006856C2"/>
    <w:rsid w:val="00685B56"/>
    <w:rsid w:val="0068695D"/>
    <w:rsid w:val="00687006"/>
    <w:rsid w:val="006870EF"/>
    <w:rsid w:val="006872D6"/>
    <w:rsid w:val="006872E2"/>
    <w:rsid w:val="006877DD"/>
    <w:rsid w:val="00687C8E"/>
    <w:rsid w:val="00690183"/>
    <w:rsid w:val="0069060B"/>
    <w:rsid w:val="006908AF"/>
    <w:rsid w:val="00691103"/>
    <w:rsid w:val="006913F7"/>
    <w:rsid w:val="0069165A"/>
    <w:rsid w:val="006925AA"/>
    <w:rsid w:val="006927AB"/>
    <w:rsid w:val="0069310E"/>
    <w:rsid w:val="00693464"/>
    <w:rsid w:val="00693469"/>
    <w:rsid w:val="00693BE0"/>
    <w:rsid w:val="00693EEB"/>
    <w:rsid w:val="00694357"/>
    <w:rsid w:val="0069442E"/>
    <w:rsid w:val="006944E0"/>
    <w:rsid w:val="006947B1"/>
    <w:rsid w:val="0069509E"/>
    <w:rsid w:val="0069596A"/>
    <w:rsid w:val="00695D30"/>
    <w:rsid w:val="0069773C"/>
    <w:rsid w:val="00697A09"/>
    <w:rsid w:val="006A036F"/>
    <w:rsid w:val="006A08D1"/>
    <w:rsid w:val="006A0BE6"/>
    <w:rsid w:val="006A0DFB"/>
    <w:rsid w:val="006A1097"/>
    <w:rsid w:val="006A12FC"/>
    <w:rsid w:val="006A1648"/>
    <w:rsid w:val="006A19FF"/>
    <w:rsid w:val="006A20F7"/>
    <w:rsid w:val="006A2136"/>
    <w:rsid w:val="006A272D"/>
    <w:rsid w:val="006A3A47"/>
    <w:rsid w:val="006A40D7"/>
    <w:rsid w:val="006A4EB5"/>
    <w:rsid w:val="006A5430"/>
    <w:rsid w:val="006A580E"/>
    <w:rsid w:val="006A5F34"/>
    <w:rsid w:val="006A62C9"/>
    <w:rsid w:val="006A6307"/>
    <w:rsid w:val="006A701A"/>
    <w:rsid w:val="006A72CF"/>
    <w:rsid w:val="006B0355"/>
    <w:rsid w:val="006B0CEC"/>
    <w:rsid w:val="006B0E9B"/>
    <w:rsid w:val="006B1840"/>
    <w:rsid w:val="006B1C05"/>
    <w:rsid w:val="006B2617"/>
    <w:rsid w:val="006B3284"/>
    <w:rsid w:val="006B3BB3"/>
    <w:rsid w:val="006B41FA"/>
    <w:rsid w:val="006B4365"/>
    <w:rsid w:val="006B47AE"/>
    <w:rsid w:val="006B4E13"/>
    <w:rsid w:val="006B4E5B"/>
    <w:rsid w:val="006B4F84"/>
    <w:rsid w:val="006B51CC"/>
    <w:rsid w:val="006B6155"/>
    <w:rsid w:val="006B636F"/>
    <w:rsid w:val="006B6AF0"/>
    <w:rsid w:val="006B6BBA"/>
    <w:rsid w:val="006B6C91"/>
    <w:rsid w:val="006B6D8C"/>
    <w:rsid w:val="006B73E3"/>
    <w:rsid w:val="006B74F2"/>
    <w:rsid w:val="006B7D92"/>
    <w:rsid w:val="006C0829"/>
    <w:rsid w:val="006C095E"/>
    <w:rsid w:val="006C1134"/>
    <w:rsid w:val="006C2552"/>
    <w:rsid w:val="006C2658"/>
    <w:rsid w:val="006C32A2"/>
    <w:rsid w:val="006C3D3D"/>
    <w:rsid w:val="006C49A7"/>
    <w:rsid w:val="006C4B4D"/>
    <w:rsid w:val="006C50E3"/>
    <w:rsid w:val="006C5D31"/>
    <w:rsid w:val="006C68BE"/>
    <w:rsid w:val="006C6A52"/>
    <w:rsid w:val="006C6B8A"/>
    <w:rsid w:val="006C7138"/>
    <w:rsid w:val="006C73A6"/>
    <w:rsid w:val="006C7557"/>
    <w:rsid w:val="006D016A"/>
    <w:rsid w:val="006D0A07"/>
    <w:rsid w:val="006D0BBE"/>
    <w:rsid w:val="006D0BEB"/>
    <w:rsid w:val="006D0CA7"/>
    <w:rsid w:val="006D177D"/>
    <w:rsid w:val="006D2640"/>
    <w:rsid w:val="006D3ACF"/>
    <w:rsid w:val="006D3E40"/>
    <w:rsid w:val="006D3E63"/>
    <w:rsid w:val="006D3E93"/>
    <w:rsid w:val="006D401D"/>
    <w:rsid w:val="006D48A9"/>
    <w:rsid w:val="006D57E2"/>
    <w:rsid w:val="006D7097"/>
    <w:rsid w:val="006D755C"/>
    <w:rsid w:val="006D777B"/>
    <w:rsid w:val="006D79F7"/>
    <w:rsid w:val="006D7D49"/>
    <w:rsid w:val="006E0406"/>
    <w:rsid w:val="006E0810"/>
    <w:rsid w:val="006E0CA4"/>
    <w:rsid w:val="006E10CD"/>
    <w:rsid w:val="006E11D3"/>
    <w:rsid w:val="006E1254"/>
    <w:rsid w:val="006E13EA"/>
    <w:rsid w:val="006E158E"/>
    <w:rsid w:val="006E1ACB"/>
    <w:rsid w:val="006E25CA"/>
    <w:rsid w:val="006E272B"/>
    <w:rsid w:val="006E2BFF"/>
    <w:rsid w:val="006E2C27"/>
    <w:rsid w:val="006E3760"/>
    <w:rsid w:val="006E390D"/>
    <w:rsid w:val="006E3D7E"/>
    <w:rsid w:val="006E4054"/>
    <w:rsid w:val="006E4359"/>
    <w:rsid w:val="006E46F4"/>
    <w:rsid w:val="006E4F29"/>
    <w:rsid w:val="006E4FD1"/>
    <w:rsid w:val="006E52F2"/>
    <w:rsid w:val="006E567F"/>
    <w:rsid w:val="006E568C"/>
    <w:rsid w:val="006E5A11"/>
    <w:rsid w:val="006E5D79"/>
    <w:rsid w:val="006E6505"/>
    <w:rsid w:val="006E6544"/>
    <w:rsid w:val="006E6952"/>
    <w:rsid w:val="006E6CBA"/>
    <w:rsid w:val="006E7011"/>
    <w:rsid w:val="006E77A8"/>
    <w:rsid w:val="006E77B4"/>
    <w:rsid w:val="006E7904"/>
    <w:rsid w:val="006E7939"/>
    <w:rsid w:val="006E7EF6"/>
    <w:rsid w:val="006F0430"/>
    <w:rsid w:val="006F0F1F"/>
    <w:rsid w:val="006F129C"/>
    <w:rsid w:val="006F140C"/>
    <w:rsid w:val="006F147C"/>
    <w:rsid w:val="006F1979"/>
    <w:rsid w:val="006F1B51"/>
    <w:rsid w:val="006F31D6"/>
    <w:rsid w:val="006F3345"/>
    <w:rsid w:val="006F3A90"/>
    <w:rsid w:val="006F479B"/>
    <w:rsid w:val="006F5544"/>
    <w:rsid w:val="006F5927"/>
    <w:rsid w:val="006F5ACA"/>
    <w:rsid w:val="006F5E9B"/>
    <w:rsid w:val="006F6977"/>
    <w:rsid w:val="006F747B"/>
    <w:rsid w:val="006F75B3"/>
    <w:rsid w:val="006F7F9E"/>
    <w:rsid w:val="0070034E"/>
    <w:rsid w:val="00700D37"/>
    <w:rsid w:val="00701A43"/>
    <w:rsid w:val="00701AA6"/>
    <w:rsid w:val="0070238A"/>
    <w:rsid w:val="00702A10"/>
    <w:rsid w:val="00702B7D"/>
    <w:rsid w:val="00702E4D"/>
    <w:rsid w:val="00703DC5"/>
    <w:rsid w:val="00703F3D"/>
    <w:rsid w:val="00704129"/>
    <w:rsid w:val="007044AF"/>
    <w:rsid w:val="00704E4B"/>
    <w:rsid w:val="00705487"/>
    <w:rsid w:val="00705EAB"/>
    <w:rsid w:val="00706023"/>
    <w:rsid w:val="007066C6"/>
    <w:rsid w:val="007069B7"/>
    <w:rsid w:val="0070710E"/>
    <w:rsid w:val="007073ED"/>
    <w:rsid w:val="007103FC"/>
    <w:rsid w:val="0071055F"/>
    <w:rsid w:val="00710BF8"/>
    <w:rsid w:val="00710FC5"/>
    <w:rsid w:val="00711980"/>
    <w:rsid w:val="00712E67"/>
    <w:rsid w:val="00712E75"/>
    <w:rsid w:val="00713F90"/>
    <w:rsid w:val="00713FF8"/>
    <w:rsid w:val="007140F5"/>
    <w:rsid w:val="007141B3"/>
    <w:rsid w:val="007143C3"/>
    <w:rsid w:val="00714647"/>
    <w:rsid w:val="00714D24"/>
    <w:rsid w:val="00715249"/>
    <w:rsid w:val="00715644"/>
    <w:rsid w:val="00715905"/>
    <w:rsid w:val="00716688"/>
    <w:rsid w:val="00716BF2"/>
    <w:rsid w:val="00717201"/>
    <w:rsid w:val="007178A3"/>
    <w:rsid w:val="00717AF6"/>
    <w:rsid w:val="00717B8A"/>
    <w:rsid w:val="0072025E"/>
    <w:rsid w:val="0072073E"/>
    <w:rsid w:val="00720A3D"/>
    <w:rsid w:val="00720B5E"/>
    <w:rsid w:val="00720C77"/>
    <w:rsid w:val="007210E3"/>
    <w:rsid w:val="007212D1"/>
    <w:rsid w:val="00721E73"/>
    <w:rsid w:val="007225DC"/>
    <w:rsid w:val="00723466"/>
    <w:rsid w:val="00723FFC"/>
    <w:rsid w:val="00724277"/>
    <w:rsid w:val="00724879"/>
    <w:rsid w:val="0072538C"/>
    <w:rsid w:val="00725A64"/>
    <w:rsid w:val="00726D37"/>
    <w:rsid w:val="007278AA"/>
    <w:rsid w:val="00727B7A"/>
    <w:rsid w:val="00727E15"/>
    <w:rsid w:val="0073024A"/>
    <w:rsid w:val="00730AA5"/>
    <w:rsid w:val="00732EA4"/>
    <w:rsid w:val="007332A1"/>
    <w:rsid w:val="007334F9"/>
    <w:rsid w:val="00733B17"/>
    <w:rsid w:val="00734252"/>
    <w:rsid w:val="0073470C"/>
    <w:rsid w:val="007347D5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DB6"/>
    <w:rsid w:val="00740F45"/>
    <w:rsid w:val="007413D9"/>
    <w:rsid w:val="0074164B"/>
    <w:rsid w:val="0074185F"/>
    <w:rsid w:val="00742FC8"/>
    <w:rsid w:val="007436A4"/>
    <w:rsid w:val="00743785"/>
    <w:rsid w:val="00743D2C"/>
    <w:rsid w:val="00743EA8"/>
    <w:rsid w:val="00744506"/>
    <w:rsid w:val="0074495A"/>
    <w:rsid w:val="0074602D"/>
    <w:rsid w:val="007460D4"/>
    <w:rsid w:val="00746384"/>
    <w:rsid w:val="00746649"/>
    <w:rsid w:val="00746846"/>
    <w:rsid w:val="00746852"/>
    <w:rsid w:val="00746BC5"/>
    <w:rsid w:val="007475A3"/>
    <w:rsid w:val="00747F66"/>
    <w:rsid w:val="00750567"/>
    <w:rsid w:val="00750811"/>
    <w:rsid w:val="00750FCF"/>
    <w:rsid w:val="0075151F"/>
    <w:rsid w:val="00752026"/>
    <w:rsid w:val="00753533"/>
    <w:rsid w:val="0075404F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14E"/>
    <w:rsid w:val="00757286"/>
    <w:rsid w:val="0075743E"/>
    <w:rsid w:val="0075748F"/>
    <w:rsid w:val="007604C5"/>
    <w:rsid w:val="00761213"/>
    <w:rsid w:val="0076146C"/>
    <w:rsid w:val="007617DE"/>
    <w:rsid w:val="00761992"/>
    <w:rsid w:val="007620B6"/>
    <w:rsid w:val="00762E6B"/>
    <w:rsid w:val="00763A9B"/>
    <w:rsid w:val="00763E93"/>
    <w:rsid w:val="007647D3"/>
    <w:rsid w:val="00764DC5"/>
    <w:rsid w:val="00764DFA"/>
    <w:rsid w:val="00764EDB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276C"/>
    <w:rsid w:val="00772F10"/>
    <w:rsid w:val="00773826"/>
    <w:rsid w:val="00773DF5"/>
    <w:rsid w:val="00773F84"/>
    <w:rsid w:val="007748B9"/>
    <w:rsid w:val="00775038"/>
    <w:rsid w:val="00775569"/>
    <w:rsid w:val="007757B2"/>
    <w:rsid w:val="007758AF"/>
    <w:rsid w:val="007758EB"/>
    <w:rsid w:val="00775C46"/>
    <w:rsid w:val="0077738E"/>
    <w:rsid w:val="007802BE"/>
    <w:rsid w:val="0078157F"/>
    <w:rsid w:val="00781AB9"/>
    <w:rsid w:val="00781C6D"/>
    <w:rsid w:val="00782C45"/>
    <w:rsid w:val="00783A53"/>
    <w:rsid w:val="00783BA6"/>
    <w:rsid w:val="00784283"/>
    <w:rsid w:val="00784386"/>
    <w:rsid w:val="00784E29"/>
    <w:rsid w:val="0078536B"/>
    <w:rsid w:val="00785534"/>
    <w:rsid w:val="00785C22"/>
    <w:rsid w:val="0078661B"/>
    <w:rsid w:val="007868B9"/>
    <w:rsid w:val="00786C71"/>
    <w:rsid w:val="00786D36"/>
    <w:rsid w:val="00787DEB"/>
    <w:rsid w:val="00787E8A"/>
    <w:rsid w:val="00790332"/>
    <w:rsid w:val="00791534"/>
    <w:rsid w:val="00791841"/>
    <w:rsid w:val="00792025"/>
    <w:rsid w:val="0079242D"/>
    <w:rsid w:val="00792E58"/>
    <w:rsid w:val="007934B6"/>
    <w:rsid w:val="00793569"/>
    <w:rsid w:val="00793A8C"/>
    <w:rsid w:val="007944F9"/>
    <w:rsid w:val="0079494F"/>
    <w:rsid w:val="00795325"/>
    <w:rsid w:val="0079533B"/>
    <w:rsid w:val="00795658"/>
    <w:rsid w:val="00795B2C"/>
    <w:rsid w:val="0079602E"/>
    <w:rsid w:val="00796393"/>
    <w:rsid w:val="00796919"/>
    <w:rsid w:val="00797B3B"/>
    <w:rsid w:val="00797E07"/>
    <w:rsid w:val="007A0E5E"/>
    <w:rsid w:val="007A0E68"/>
    <w:rsid w:val="007A10C5"/>
    <w:rsid w:val="007A1781"/>
    <w:rsid w:val="007A350E"/>
    <w:rsid w:val="007A3933"/>
    <w:rsid w:val="007A3DC5"/>
    <w:rsid w:val="007A4237"/>
    <w:rsid w:val="007A4B1E"/>
    <w:rsid w:val="007A5029"/>
    <w:rsid w:val="007A5611"/>
    <w:rsid w:val="007A62E7"/>
    <w:rsid w:val="007A659C"/>
    <w:rsid w:val="007A687C"/>
    <w:rsid w:val="007A6A17"/>
    <w:rsid w:val="007A7155"/>
    <w:rsid w:val="007A7313"/>
    <w:rsid w:val="007A7609"/>
    <w:rsid w:val="007A7DCE"/>
    <w:rsid w:val="007B06D0"/>
    <w:rsid w:val="007B0830"/>
    <w:rsid w:val="007B0B52"/>
    <w:rsid w:val="007B0BAE"/>
    <w:rsid w:val="007B0F28"/>
    <w:rsid w:val="007B14FB"/>
    <w:rsid w:val="007B18DB"/>
    <w:rsid w:val="007B1B89"/>
    <w:rsid w:val="007B200B"/>
    <w:rsid w:val="007B20AC"/>
    <w:rsid w:val="007B21BB"/>
    <w:rsid w:val="007B225E"/>
    <w:rsid w:val="007B293C"/>
    <w:rsid w:val="007B3050"/>
    <w:rsid w:val="007B396A"/>
    <w:rsid w:val="007B3A7B"/>
    <w:rsid w:val="007B3C46"/>
    <w:rsid w:val="007B450D"/>
    <w:rsid w:val="007B571A"/>
    <w:rsid w:val="007B5E71"/>
    <w:rsid w:val="007B69D8"/>
    <w:rsid w:val="007B7332"/>
    <w:rsid w:val="007C0401"/>
    <w:rsid w:val="007C0902"/>
    <w:rsid w:val="007C093C"/>
    <w:rsid w:val="007C09B5"/>
    <w:rsid w:val="007C0A6C"/>
    <w:rsid w:val="007C0D8B"/>
    <w:rsid w:val="007C105C"/>
    <w:rsid w:val="007C1138"/>
    <w:rsid w:val="007C2380"/>
    <w:rsid w:val="007C2D63"/>
    <w:rsid w:val="007C3463"/>
    <w:rsid w:val="007C35BC"/>
    <w:rsid w:val="007C4025"/>
    <w:rsid w:val="007C4647"/>
    <w:rsid w:val="007C52C6"/>
    <w:rsid w:val="007C5656"/>
    <w:rsid w:val="007C646B"/>
    <w:rsid w:val="007C6794"/>
    <w:rsid w:val="007C75A6"/>
    <w:rsid w:val="007C7861"/>
    <w:rsid w:val="007C7A55"/>
    <w:rsid w:val="007C7D55"/>
    <w:rsid w:val="007C7FB3"/>
    <w:rsid w:val="007D000A"/>
    <w:rsid w:val="007D0235"/>
    <w:rsid w:val="007D0637"/>
    <w:rsid w:val="007D094E"/>
    <w:rsid w:val="007D0B92"/>
    <w:rsid w:val="007D0DF4"/>
    <w:rsid w:val="007D28BE"/>
    <w:rsid w:val="007D2B70"/>
    <w:rsid w:val="007D3297"/>
    <w:rsid w:val="007D35C9"/>
    <w:rsid w:val="007D3DFF"/>
    <w:rsid w:val="007D42F2"/>
    <w:rsid w:val="007D44EB"/>
    <w:rsid w:val="007D466B"/>
    <w:rsid w:val="007D46B7"/>
    <w:rsid w:val="007D4AA5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490"/>
    <w:rsid w:val="007E16EE"/>
    <w:rsid w:val="007E22A9"/>
    <w:rsid w:val="007E24C3"/>
    <w:rsid w:val="007E253F"/>
    <w:rsid w:val="007E2F39"/>
    <w:rsid w:val="007E3892"/>
    <w:rsid w:val="007E4256"/>
    <w:rsid w:val="007E46B5"/>
    <w:rsid w:val="007E4A33"/>
    <w:rsid w:val="007E4A98"/>
    <w:rsid w:val="007E586A"/>
    <w:rsid w:val="007E5EBB"/>
    <w:rsid w:val="007E60CC"/>
    <w:rsid w:val="007E6D86"/>
    <w:rsid w:val="007E799B"/>
    <w:rsid w:val="007E7B64"/>
    <w:rsid w:val="007F002D"/>
    <w:rsid w:val="007F058B"/>
    <w:rsid w:val="007F065F"/>
    <w:rsid w:val="007F0980"/>
    <w:rsid w:val="007F1114"/>
    <w:rsid w:val="007F13A0"/>
    <w:rsid w:val="007F18E3"/>
    <w:rsid w:val="007F1EFF"/>
    <w:rsid w:val="007F20AE"/>
    <w:rsid w:val="007F20FB"/>
    <w:rsid w:val="007F224B"/>
    <w:rsid w:val="007F2627"/>
    <w:rsid w:val="007F2BC1"/>
    <w:rsid w:val="007F32E5"/>
    <w:rsid w:val="007F3557"/>
    <w:rsid w:val="007F4237"/>
    <w:rsid w:val="007F45AC"/>
    <w:rsid w:val="007F5021"/>
    <w:rsid w:val="007F56CF"/>
    <w:rsid w:val="007F57EC"/>
    <w:rsid w:val="007F5AC4"/>
    <w:rsid w:val="007F5E82"/>
    <w:rsid w:val="007F62A0"/>
    <w:rsid w:val="007F677D"/>
    <w:rsid w:val="007F6F23"/>
    <w:rsid w:val="007F6F5F"/>
    <w:rsid w:val="007F7278"/>
    <w:rsid w:val="007F7358"/>
    <w:rsid w:val="007F75E0"/>
    <w:rsid w:val="007F762E"/>
    <w:rsid w:val="007F7FCF"/>
    <w:rsid w:val="0080087E"/>
    <w:rsid w:val="00801360"/>
    <w:rsid w:val="00801465"/>
    <w:rsid w:val="00801879"/>
    <w:rsid w:val="0080194F"/>
    <w:rsid w:val="00801DB5"/>
    <w:rsid w:val="00802AD5"/>
    <w:rsid w:val="00802DC1"/>
    <w:rsid w:val="00802FB5"/>
    <w:rsid w:val="00803203"/>
    <w:rsid w:val="00803986"/>
    <w:rsid w:val="00803CB7"/>
    <w:rsid w:val="00804186"/>
    <w:rsid w:val="008048D7"/>
    <w:rsid w:val="00804BDD"/>
    <w:rsid w:val="00805CAC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A11"/>
    <w:rsid w:val="00810B75"/>
    <w:rsid w:val="00810BF8"/>
    <w:rsid w:val="00810C39"/>
    <w:rsid w:val="00810D2B"/>
    <w:rsid w:val="00810D43"/>
    <w:rsid w:val="00810D8D"/>
    <w:rsid w:val="00811081"/>
    <w:rsid w:val="00811845"/>
    <w:rsid w:val="00811978"/>
    <w:rsid w:val="00811A05"/>
    <w:rsid w:val="00811C13"/>
    <w:rsid w:val="008128ED"/>
    <w:rsid w:val="0081313F"/>
    <w:rsid w:val="00813FFC"/>
    <w:rsid w:val="00814A0B"/>
    <w:rsid w:val="00814EF3"/>
    <w:rsid w:val="00816014"/>
    <w:rsid w:val="00816269"/>
    <w:rsid w:val="00816473"/>
    <w:rsid w:val="00816690"/>
    <w:rsid w:val="008167F0"/>
    <w:rsid w:val="00816939"/>
    <w:rsid w:val="00816D34"/>
    <w:rsid w:val="008170D3"/>
    <w:rsid w:val="00817DC0"/>
    <w:rsid w:val="00820211"/>
    <w:rsid w:val="008211B6"/>
    <w:rsid w:val="008212AC"/>
    <w:rsid w:val="00822223"/>
    <w:rsid w:val="008228EA"/>
    <w:rsid w:val="00822926"/>
    <w:rsid w:val="00822B6E"/>
    <w:rsid w:val="00823620"/>
    <w:rsid w:val="00823985"/>
    <w:rsid w:val="00823A38"/>
    <w:rsid w:val="008241D3"/>
    <w:rsid w:val="008247B7"/>
    <w:rsid w:val="0082567C"/>
    <w:rsid w:val="00825893"/>
    <w:rsid w:val="00825915"/>
    <w:rsid w:val="0082654C"/>
    <w:rsid w:val="008266DE"/>
    <w:rsid w:val="00827030"/>
    <w:rsid w:val="00827150"/>
    <w:rsid w:val="00827524"/>
    <w:rsid w:val="00830542"/>
    <w:rsid w:val="008316ED"/>
    <w:rsid w:val="0083186E"/>
    <w:rsid w:val="00832487"/>
    <w:rsid w:val="00832EEF"/>
    <w:rsid w:val="00833BB7"/>
    <w:rsid w:val="008344E4"/>
    <w:rsid w:val="00835EEA"/>
    <w:rsid w:val="008362C5"/>
    <w:rsid w:val="008369A0"/>
    <w:rsid w:val="00836B34"/>
    <w:rsid w:val="008373D4"/>
    <w:rsid w:val="00837AAE"/>
    <w:rsid w:val="008403BE"/>
    <w:rsid w:val="00840B21"/>
    <w:rsid w:val="00840B7F"/>
    <w:rsid w:val="00840F17"/>
    <w:rsid w:val="00841331"/>
    <w:rsid w:val="00841C8C"/>
    <w:rsid w:val="00842274"/>
    <w:rsid w:val="0084261C"/>
    <w:rsid w:val="008429FD"/>
    <w:rsid w:val="00842EB0"/>
    <w:rsid w:val="008444D2"/>
    <w:rsid w:val="00844B73"/>
    <w:rsid w:val="00845EF3"/>
    <w:rsid w:val="0084601E"/>
    <w:rsid w:val="00846028"/>
    <w:rsid w:val="008461B9"/>
    <w:rsid w:val="0084683D"/>
    <w:rsid w:val="008469A3"/>
    <w:rsid w:val="008469CC"/>
    <w:rsid w:val="00846C8D"/>
    <w:rsid w:val="0084716D"/>
    <w:rsid w:val="00847721"/>
    <w:rsid w:val="008503E8"/>
    <w:rsid w:val="00850A20"/>
    <w:rsid w:val="00850FDB"/>
    <w:rsid w:val="0085125A"/>
    <w:rsid w:val="008518AA"/>
    <w:rsid w:val="008518BF"/>
    <w:rsid w:val="00851FAC"/>
    <w:rsid w:val="00852699"/>
    <w:rsid w:val="00853CE1"/>
    <w:rsid w:val="008540EA"/>
    <w:rsid w:val="00854CC2"/>
    <w:rsid w:val="00855746"/>
    <w:rsid w:val="00855981"/>
    <w:rsid w:val="00855BA5"/>
    <w:rsid w:val="00856B93"/>
    <w:rsid w:val="00857193"/>
    <w:rsid w:val="00857601"/>
    <w:rsid w:val="0085783C"/>
    <w:rsid w:val="0086070C"/>
    <w:rsid w:val="00860FA6"/>
    <w:rsid w:val="008615BE"/>
    <w:rsid w:val="00861818"/>
    <w:rsid w:val="00861DC8"/>
    <w:rsid w:val="008627FE"/>
    <w:rsid w:val="00862A2C"/>
    <w:rsid w:val="00862BB8"/>
    <w:rsid w:val="00862BF1"/>
    <w:rsid w:val="008636F8"/>
    <w:rsid w:val="008639DE"/>
    <w:rsid w:val="00863A33"/>
    <w:rsid w:val="00864087"/>
    <w:rsid w:val="008646F3"/>
    <w:rsid w:val="00864D1D"/>
    <w:rsid w:val="00865C4B"/>
    <w:rsid w:val="00866BA5"/>
    <w:rsid w:val="008671CB"/>
    <w:rsid w:val="00867331"/>
    <w:rsid w:val="00867F66"/>
    <w:rsid w:val="00870125"/>
    <w:rsid w:val="00870558"/>
    <w:rsid w:val="008706FB"/>
    <w:rsid w:val="00870E35"/>
    <w:rsid w:val="00870FF4"/>
    <w:rsid w:val="00871A05"/>
    <w:rsid w:val="00871BEA"/>
    <w:rsid w:val="0087205A"/>
    <w:rsid w:val="00872204"/>
    <w:rsid w:val="008722B5"/>
    <w:rsid w:val="00872D6D"/>
    <w:rsid w:val="00872E7C"/>
    <w:rsid w:val="00873C0E"/>
    <w:rsid w:val="00874251"/>
    <w:rsid w:val="0087433E"/>
    <w:rsid w:val="00874FAF"/>
    <w:rsid w:val="008753FD"/>
    <w:rsid w:val="00876D6E"/>
    <w:rsid w:val="008772A3"/>
    <w:rsid w:val="00877350"/>
    <w:rsid w:val="008773C0"/>
    <w:rsid w:val="00883290"/>
    <w:rsid w:val="008832CA"/>
    <w:rsid w:val="00883688"/>
    <w:rsid w:val="00883CCE"/>
    <w:rsid w:val="00884282"/>
    <w:rsid w:val="008850D6"/>
    <w:rsid w:val="00885595"/>
    <w:rsid w:val="00885A80"/>
    <w:rsid w:val="00885D84"/>
    <w:rsid w:val="00885DCA"/>
    <w:rsid w:val="0088606C"/>
    <w:rsid w:val="00886255"/>
    <w:rsid w:val="008866D7"/>
    <w:rsid w:val="00886E8A"/>
    <w:rsid w:val="00886FEA"/>
    <w:rsid w:val="00887BDD"/>
    <w:rsid w:val="008900C0"/>
    <w:rsid w:val="00890461"/>
    <w:rsid w:val="00891269"/>
    <w:rsid w:val="008913B9"/>
    <w:rsid w:val="00891A26"/>
    <w:rsid w:val="008920E4"/>
    <w:rsid w:val="0089246C"/>
    <w:rsid w:val="00893650"/>
    <w:rsid w:val="00893D7F"/>
    <w:rsid w:val="00894107"/>
    <w:rsid w:val="00894800"/>
    <w:rsid w:val="00894821"/>
    <w:rsid w:val="00894B2A"/>
    <w:rsid w:val="008955F0"/>
    <w:rsid w:val="00895958"/>
    <w:rsid w:val="00895A6B"/>
    <w:rsid w:val="00895F43"/>
    <w:rsid w:val="0089619D"/>
    <w:rsid w:val="008963F0"/>
    <w:rsid w:val="0089653F"/>
    <w:rsid w:val="00896567"/>
    <w:rsid w:val="008965C5"/>
    <w:rsid w:val="008966DC"/>
    <w:rsid w:val="008969A9"/>
    <w:rsid w:val="00896A4A"/>
    <w:rsid w:val="00896B9D"/>
    <w:rsid w:val="00896E6D"/>
    <w:rsid w:val="008970C3"/>
    <w:rsid w:val="008971E3"/>
    <w:rsid w:val="00897226"/>
    <w:rsid w:val="00897A28"/>
    <w:rsid w:val="00897C18"/>
    <w:rsid w:val="00897C20"/>
    <w:rsid w:val="00897E09"/>
    <w:rsid w:val="008A0B15"/>
    <w:rsid w:val="008A0B36"/>
    <w:rsid w:val="008A0EEB"/>
    <w:rsid w:val="008A1033"/>
    <w:rsid w:val="008A1E72"/>
    <w:rsid w:val="008A1E7F"/>
    <w:rsid w:val="008A1F29"/>
    <w:rsid w:val="008A2F06"/>
    <w:rsid w:val="008A2F95"/>
    <w:rsid w:val="008A329A"/>
    <w:rsid w:val="008A3C14"/>
    <w:rsid w:val="008A4040"/>
    <w:rsid w:val="008A4371"/>
    <w:rsid w:val="008A5185"/>
    <w:rsid w:val="008A5CAB"/>
    <w:rsid w:val="008A6D2A"/>
    <w:rsid w:val="008A732F"/>
    <w:rsid w:val="008A7E8E"/>
    <w:rsid w:val="008A7FF2"/>
    <w:rsid w:val="008B14C7"/>
    <w:rsid w:val="008B1522"/>
    <w:rsid w:val="008B163C"/>
    <w:rsid w:val="008B1A73"/>
    <w:rsid w:val="008B25DD"/>
    <w:rsid w:val="008B2A7C"/>
    <w:rsid w:val="008B2CA1"/>
    <w:rsid w:val="008B2DEC"/>
    <w:rsid w:val="008B3025"/>
    <w:rsid w:val="008B321C"/>
    <w:rsid w:val="008B34AD"/>
    <w:rsid w:val="008B3704"/>
    <w:rsid w:val="008B434A"/>
    <w:rsid w:val="008B53A0"/>
    <w:rsid w:val="008B65D8"/>
    <w:rsid w:val="008B6987"/>
    <w:rsid w:val="008B70CB"/>
    <w:rsid w:val="008B7716"/>
    <w:rsid w:val="008B7CE4"/>
    <w:rsid w:val="008C004F"/>
    <w:rsid w:val="008C096B"/>
    <w:rsid w:val="008C0E6A"/>
    <w:rsid w:val="008C1503"/>
    <w:rsid w:val="008C1528"/>
    <w:rsid w:val="008C1CFD"/>
    <w:rsid w:val="008C2A9B"/>
    <w:rsid w:val="008C30DE"/>
    <w:rsid w:val="008C31C2"/>
    <w:rsid w:val="008C3638"/>
    <w:rsid w:val="008C37CB"/>
    <w:rsid w:val="008C4343"/>
    <w:rsid w:val="008C4565"/>
    <w:rsid w:val="008C526C"/>
    <w:rsid w:val="008C57C8"/>
    <w:rsid w:val="008C5FFE"/>
    <w:rsid w:val="008C61DF"/>
    <w:rsid w:val="008C6A9A"/>
    <w:rsid w:val="008C6D4D"/>
    <w:rsid w:val="008D0403"/>
    <w:rsid w:val="008D2C91"/>
    <w:rsid w:val="008D34BB"/>
    <w:rsid w:val="008D3841"/>
    <w:rsid w:val="008D3CD7"/>
    <w:rsid w:val="008D4330"/>
    <w:rsid w:val="008D4B36"/>
    <w:rsid w:val="008D4FD8"/>
    <w:rsid w:val="008D62D8"/>
    <w:rsid w:val="008D6AEB"/>
    <w:rsid w:val="008D711E"/>
    <w:rsid w:val="008D7894"/>
    <w:rsid w:val="008D7984"/>
    <w:rsid w:val="008D7C4C"/>
    <w:rsid w:val="008E0700"/>
    <w:rsid w:val="008E1009"/>
    <w:rsid w:val="008E1567"/>
    <w:rsid w:val="008E1634"/>
    <w:rsid w:val="008E17AC"/>
    <w:rsid w:val="008E1CE8"/>
    <w:rsid w:val="008E1D0B"/>
    <w:rsid w:val="008E1DB0"/>
    <w:rsid w:val="008E1DF0"/>
    <w:rsid w:val="008E1EC6"/>
    <w:rsid w:val="008E29E3"/>
    <w:rsid w:val="008E31BB"/>
    <w:rsid w:val="008E369B"/>
    <w:rsid w:val="008E4111"/>
    <w:rsid w:val="008E4828"/>
    <w:rsid w:val="008E5C55"/>
    <w:rsid w:val="008E5D22"/>
    <w:rsid w:val="008E5E20"/>
    <w:rsid w:val="008E6793"/>
    <w:rsid w:val="008E6A1D"/>
    <w:rsid w:val="008E6D7C"/>
    <w:rsid w:val="008E7F7F"/>
    <w:rsid w:val="008F08A2"/>
    <w:rsid w:val="008F0E7A"/>
    <w:rsid w:val="008F103E"/>
    <w:rsid w:val="008F1094"/>
    <w:rsid w:val="008F11DA"/>
    <w:rsid w:val="008F1396"/>
    <w:rsid w:val="008F20F6"/>
    <w:rsid w:val="008F2FA3"/>
    <w:rsid w:val="008F39C9"/>
    <w:rsid w:val="008F3D4D"/>
    <w:rsid w:val="008F3EEF"/>
    <w:rsid w:val="008F420D"/>
    <w:rsid w:val="008F42B7"/>
    <w:rsid w:val="008F443E"/>
    <w:rsid w:val="008F4569"/>
    <w:rsid w:val="008F4A07"/>
    <w:rsid w:val="008F5302"/>
    <w:rsid w:val="008F6719"/>
    <w:rsid w:val="008F6B2B"/>
    <w:rsid w:val="008F741F"/>
    <w:rsid w:val="008F7489"/>
    <w:rsid w:val="008F77E3"/>
    <w:rsid w:val="008F7972"/>
    <w:rsid w:val="008F7EF9"/>
    <w:rsid w:val="00900276"/>
    <w:rsid w:val="0090075D"/>
    <w:rsid w:val="00900F4A"/>
    <w:rsid w:val="009011DD"/>
    <w:rsid w:val="00901414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5F9"/>
    <w:rsid w:val="00904C16"/>
    <w:rsid w:val="00904C18"/>
    <w:rsid w:val="00905FFF"/>
    <w:rsid w:val="009069AA"/>
    <w:rsid w:val="009077D1"/>
    <w:rsid w:val="00907C9D"/>
    <w:rsid w:val="0091012A"/>
    <w:rsid w:val="009107CC"/>
    <w:rsid w:val="0091093A"/>
    <w:rsid w:val="00910DCD"/>
    <w:rsid w:val="00910E0B"/>
    <w:rsid w:val="009112E7"/>
    <w:rsid w:val="009115CB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E2F"/>
    <w:rsid w:val="00914E37"/>
    <w:rsid w:val="009155E8"/>
    <w:rsid w:val="00915D48"/>
    <w:rsid w:val="00916905"/>
    <w:rsid w:val="00916A5B"/>
    <w:rsid w:val="00916F2F"/>
    <w:rsid w:val="00917088"/>
    <w:rsid w:val="009171C0"/>
    <w:rsid w:val="009200F5"/>
    <w:rsid w:val="00920693"/>
    <w:rsid w:val="00921E00"/>
    <w:rsid w:val="0092207E"/>
    <w:rsid w:val="009239A6"/>
    <w:rsid w:val="00923A6F"/>
    <w:rsid w:val="00923A8F"/>
    <w:rsid w:val="0092402E"/>
    <w:rsid w:val="009246C9"/>
    <w:rsid w:val="00924771"/>
    <w:rsid w:val="00924D3F"/>
    <w:rsid w:val="00924DCB"/>
    <w:rsid w:val="0092533D"/>
    <w:rsid w:val="009258B8"/>
    <w:rsid w:val="00926B42"/>
    <w:rsid w:val="00926E64"/>
    <w:rsid w:val="00926F39"/>
    <w:rsid w:val="009270D3"/>
    <w:rsid w:val="00930063"/>
    <w:rsid w:val="009302E0"/>
    <w:rsid w:val="0093094F"/>
    <w:rsid w:val="00930A98"/>
    <w:rsid w:val="009313A1"/>
    <w:rsid w:val="00931788"/>
    <w:rsid w:val="009320CA"/>
    <w:rsid w:val="009329F2"/>
    <w:rsid w:val="00932DD1"/>
    <w:rsid w:val="009339F1"/>
    <w:rsid w:val="009339FB"/>
    <w:rsid w:val="00933B1F"/>
    <w:rsid w:val="009346B1"/>
    <w:rsid w:val="00934988"/>
    <w:rsid w:val="00934B67"/>
    <w:rsid w:val="009351A6"/>
    <w:rsid w:val="00935298"/>
    <w:rsid w:val="009358B3"/>
    <w:rsid w:val="00935979"/>
    <w:rsid w:val="00935A15"/>
    <w:rsid w:val="00936268"/>
    <w:rsid w:val="00936912"/>
    <w:rsid w:val="00937714"/>
    <w:rsid w:val="00937804"/>
    <w:rsid w:val="00937CCD"/>
    <w:rsid w:val="00937FC8"/>
    <w:rsid w:val="00940321"/>
    <w:rsid w:val="0094079E"/>
    <w:rsid w:val="0094097B"/>
    <w:rsid w:val="0094160A"/>
    <w:rsid w:val="009419FC"/>
    <w:rsid w:val="00941BF8"/>
    <w:rsid w:val="00942762"/>
    <w:rsid w:val="00942A81"/>
    <w:rsid w:val="00942A8C"/>
    <w:rsid w:val="00942B62"/>
    <w:rsid w:val="009436E4"/>
    <w:rsid w:val="00943A6F"/>
    <w:rsid w:val="00943E3F"/>
    <w:rsid w:val="009441CA"/>
    <w:rsid w:val="009442E1"/>
    <w:rsid w:val="00944318"/>
    <w:rsid w:val="00944F0E"/>
    <w:rsid w:val="00945040"/>
    <w:rsid w:val="009455FD"/>
    <w:rsid w:val="00945781"/>
    <w:rsid w:val="009458F0"/>
    <w:rsid w:val="00945D86"/>
    <w:rsid w:val="00946126"/>
    <w:rsid w:val="00947B09"/>
    <w:rsid w:val="00947D46"/>
    <w:rsid w:val="00947DB9"/>
    <w:rsid w:val="00950B81"/>
    <w:rsid w:val="00950F65"/>
    <w:rsid w:val="0095125C"/>
    <w:rsid w:val="00951719"/>
    <w:rsid w:val="00951C78"/>
    <w:rsid w:val="00952318"/>
    <w:rsid w:val="009529B1"/>
    <w:rsid w:val="009529F5"/>
    <w:rsid w:val="00952FE8"/>
    <w:rsid w:val="00953117"/>
    <w:rsid w:val="00953B6A"/>
    <w:rsid w:val="009541D6"/>
    <w:rsid w:val="00955179"/>
    <w:rsid w:val="0095519B"/>
    <w:rsid w:val="009551D8"/>
    <w:rsid w:val="00955C05"/>
    <w:rsid w:val="009563A5"/>
    <w:rsid w:val="00956402"/>
    <w:rsid w:val="00956630"/>
    <w:rsid w:val="0095713A"/>
    <w:rsid w:val="00957586"/>
    <w:rsid w:val="0095764E"/>
    <w:rsid w:val="009578BD"/>
    <w:rsid w:val="00957B56"/>
    <w:rsid w:val="00957FFA"/>
    <w:rsid w:val="009604D0"/>
    <w:rsid w:val="0096077E"/>
    <w:rsid w:val="00960C28"/>
    <w:rsid w:val="00960DE8"/>
    <w:rsid w:val="00960EFA"/>
    <w:rsid w:val="00961141"/>
    <w:rsid w:val="009611D0"/>
    <w:rsid w:val="00961763"/>
    <w:rsid w:val="009623A1"/>
    <w:rsid w:val="00962932"/>
    <w:rsid w:val="009629B5"/>
    <w:rsid w:val="009631D8"/>
    <w:rsid w:val="00963FD3"/>
    <w:rsid w:val="00964115"/>
    <w:rsid w:val="0096436A"/>
    <w:rsid w:val="009652F8"/>
    <w:rsid w:val="00965C50"/>
    <w:rsid w:val="00965FBB"/>
    <w:rsid w:val="009660AE"/>
    <w:rsid w:val="0096647E"/>
    <w:rsid w:val="00967A48"/>
    <w:rsid w:val="00967FFB"/>
    <w:rsid w:val="00970454"/>
    <w:rsid w:val="009707A9"/>
    <w:rsid w:val="00970FE2"/>
    <w:rsid w:val="00971225"/>
    <w:rsid w:val="0097165D"/>
    <w:rsid w:val="00972342"/>
    <w:rsid w:val="00972410"/>
    <w:rsid w:val="00972769"/>
    <w:rsid w:val="00972A7B"/>
    <w:rsid w:val="00972BC7"/>
    <w:rsid w:val="0097325B"/>
    <w:rsid w:val="00973317"/>
    <w:rsid w:val="00973DBA"/>
    <w:rsid w:val="00974135"/>
    <w:rsid w:val="00974338"/>
    <w:rsid w:val="009744F4"/>
    <w:rsid w:val="00974860"/>
    <w:rsid w:val="00974DB9"/>
    <w:rsid w:val="00976186"/>
    <w:rsid w:val="0097623D"/>
    <w:rsid w:val="009774A2"/>
    <w:rsid w:val="00980110"/>
    <w:rsid w:val="00980392"/>
    <w:rsid w:val="009804EC"/>
    <w:rsid w:val="00980B24"/>
    <w:rsid w:val="00980BE4"/>
    <w:rsid w:val="00980FCC"/>
    <w:rsid w:val="0098115A"/>
    <w:rsid w:val="009814C4"/>
    <w:rsid w:val="009820B2"/>
    <w:rsid w:val="00982708"/>
    <w:rsid w:val="009828F2"/>
    <w:rsid w:val="00983AE2"/>
    <w:rsid w:val="00984291"/>
    <w:rsid w:val="00984832"/>
    <w:rsid w:val="00985233"/>
    <w:rsid w:val="009856FB"/>
    <w:rsid w:val="009857E9"/>
    <w:rsid w:val="00985A63"/>
    <w:rsid w:val="009862CF"/>
    <w:rsid w:val="009863A8"/>
    <w:rsid w:val="00986A14"/>
    <w:rsid w:val="00987055"/>
    <w:rsid w:val="009871CB"/>
    <w:rsid w:val="00987A1D"/>
    <w:rsid w:val="00987CFC"/>
    <w:rsid w:val="00987E85"/>
    <w:rsid w:val="00987F53"/>
    <w:rsid w:val="0099003A"/>
    <w:rsid w:val="0099037E"/>
    <w:rsid w:val="0099062A"/>
    <w:rsid w:val="00990A13"/>
    <w:rsid w:val="00990CCA"/>
    <w:rsid w:val="00991218"/>
    <w:rsid w:val="0099282A"/>
    <w:rsid w:val="009939FA"/>
    <w:rsid w:val="0099491F"/>
    <w:rsid w:val="00994B02"/>
    <w:rsid w:val="00994F55"/>
    <w:rsid w:val="0099515F"/>
    <w:rsid w:val="009955C6"/>
    <w:rsid w:val="0099592A"/>
    <w:rsid w:val="00995951"/>
    <w:rsid w:val="00996F23"/>
    <w:rsid w:val="00996F87"/>
    <w:rsid w:val="009977D3"/>
    <w:rsid w:val="00997F0E"/>
    <w:rsid w:val="009A03F9"/>
    <w:rsid w:val="009A08B4"/>
    <w:rsid w:val="009A0B08"/>
    <w:rsid w:val="009A0EB1"/>
    <w:rsid w:val="009A12BE"/>
    <w:rsid w:val="009A161F"/>
    <w:rsid w:val="009A1881"/>
    <w:rsid w:val="009A1A31"/>
    <w:rsid w:val="009A28E7"/>
    <w:rsid w:val="009A3314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423C"/>
    <w:rsid w:val="009B4AA0"/>
    <w:rsid w:val="009B4DD4"/>
    <w:rsid w:val="009B4DF0"/>
    <w:rsid w:val="009B5980"/>
    <w:rsid w:val="009B6147"/>
    <w:rsid w:val="009B6159"/>
    <w:rsid w:val="009B6329"/>
    <w:rsid w:val="009B6A1B"/>
    <w:rsid w:val="009B6D1F"/>
    <w:rsid w:val="009B7274"/>
    <w:rsid w:val="009B74FD"/>
    <w:rsid w:val="009B7D79"/>
    <w:rsid w:val="009B7FA8"/>
    <w:rsid w:val="009C0752"/>
    <w:rsid w:val="009C0A1D"/>
    <w:rsid w:val="009C231C"/>
    <w:rsid w:val="009C2F98"/>
    <w:rsid w:val="009C4419"/>
    <w:rsid w:val="009C4DD3"/>
    <w:rsid w:val="009C56D2"/>
    <w:rsid w:val="009C5F55"/>
    <w:rsid w:val="009C5FB3"/>
    <w:rsid w:val="009C6E28"/>
    <w:rsid w:val="009C73ED"/>
    <w:rsid w:val="009C76DF"/>
    <w:rsid w:val="009C79B1"/>
    <w:rsid w:val="009D0455"/>
    <w:rsid w:val="009D0CE3"/>
    <w:rsid w:val="009D135D"/>
    <w:rsid w:val="009D2262"/>
    <w:rsid w:val="009D235F"/>
    <w:rsid w:val="009D254A"/>
    <w:rsid w:val="009D31FF"/>
    <w:rsid w:val="009D334D"/>
    <w:rsid w:val="009D4190"/>
    <w:rsid w:val="009D4D18"/>
    <w:rsid w:val="009D4E60"/>
    <w:rsid w:val="009D5686"/>
    <w:rsid w:val="009D5B73"/>
    <w:rsid w:val="009D6265"/>
    <w:rsid w:val="009D63AC"/>
    <w:rsid w:val="009D6778"/>
    <w:rsid w:val="009D692C"/>
    <w:rsid w:val="009D69D2"/>
    <w:rsid w:val="009D7104"/>
    <w:rsid w:val="009D7AF4"/>
    <w:rsid w:val="009D7F6B"/>
    <w:rsid w:val="009E0D6B"/>
    <w:rsid w:val="009E1B9B"/>
    <w:rsid w:val="009E1C05"/>
    <w:rsid w:val="009E20C6"/>
    <w:rsid w:val="009E255C"/>
    <w:rsid w:val="009E2979"/>
    <w:rsid w:val="009E34E2"/>
    <w:rsid w:val="009E357E"/>
    <w:rsid w:val="009E3F04"/>
    <w:rsid w:val="009E4902"/>
    <w:rsid w:val="009E57F1"/>
    <w:rsid w:val="009E6135"/>
    <w:rsid w:val="009E6160"/>
    <w:rsid w:val="009E7449"/>
    <w:rsid w:val="009E766F"/>
    <w:rsid w:val="009E79DA"/>
    <w:rsid w:val="009F03D6"/>
    <w:rsid w:val="009F0B80"/>
    <w:rsid w:val="009F0FB7"/>
    <w:rsid w:val="009F1245"/>
    <w:rsid w:val="009F15EC"/>
    <w:rsid w:val="009F2052"/>
    <w:rsid w:val="009F2231"/>
    <w:rsid w:val="009F2A01"/>
    <w:rsid w:val="009F2C2F"/>
    <w:rsid w:val="009F2E69"/>
    <w:rsid w:val="009F3DE9"/>
    <w:rsid w:val="009F4A16"/>
    <w:rsid w:val="009F4A89"/>
    <w:rsid w:val="009F5408"/>
    <w:rsid w:val="009F57E2"/>
    <w:rsid w:val="009F584C"/>
    <w:rsid w:val="009F5DB5"/>
    <w:rsid w:val="009F6460"/>
    <w:rsid w:val="009F6551"/>
    <w:rsid w:val="009F6F89"/>
    <w:rsid w:val="009F772F"/>
    <w:rsid w:val="009F7E25"/>
    <w:rsid w:val="00A00C90"/>
    <w:rsid w:val="00A00F1E"/>
    <w:rsid w:val="00A02456"/>
    <w:rsid w:val="00A03558"/>
    <w:rsid w:val="00A04120"/>
    <w:rsid w:val="00A04282"/>
    <w:rsid w:val="00A045F6"/>
    <w:rsid w:val="00A0482B"/>
    <w:rsid w:val="00A04FB2"/>
    <w:rsid w:val="00A051CA"/>
    <w:rsid w:val="00A0565B"/>
    <w:rsid w:val="00A05FC4"/>
    <w:rsid w:val="00A06337"/>
    <w:rsid w:val="00A06CD5"/>
    <w:rsid w:val="00A06D46"/>
    <w:rsid w:val="00A070FC"/>
    <w:rsid w:val="00A079A2"/>
    <w:rsid w:val="00A079BE"/>
    <w:rsid w:val="00A10898"/>
    <w:rsid w:val="00A10D53"/>
    <w:rsid w:val="00A11D24"/>
    <w:rsid w:val="00A11F6F"/>
    <w:rsid w:val="00A12464"/>
    <w:rsid w:val="00A14141"/>
    <w:rsid w:val="00A14577"/>
    <w:rsid w:val="00A14B90"/>
    <w:rsid w:val="00A14DB3"/>
    <w:rsid w:val="00A14FD0"/>
    <w:rsid w:val="00A17307"/>
    <w:rsid w:val="00A17474"/>
    <w:rsid w:val="00A2005C"/>
    <w:rsid w:val="00A201BA"/>
    <w:rsid w:val="00A218F1"/>
    <w:rsid w:val="00A21AF3"/>
    <w:rsid w:val="00A225F2"/>
    <w:rsid w:val="00A22CD1"/>
    <w:rsid w:val="00A23F24"/>
    <w:rsid w:val="00A2408C"/>
    <w:rsid w:val="00A2416C"/>
    <w:rsid w:val="00A2451A"/>
    <w:rsid w:val="00A24752"/>
    <w:rsid w:val="00A2499F"/>
    <w:rsid w:val="00A24EF8"/>
    <w:rsid w:val="00A2549D"/>
    <w:rsid w:val="00A25EC3"/>
    <w:rsid w:val="00A260F4"/>
    <w:rsid w:val="00A26AF3"/>
    <w:rsid w:val="00A26ECE"/>
    <w:rsid w:val="00A278F1"/>
    <w:rsid w:val="00A30301"/>
    <w:rsid w:val="00A3043E"/>
    <w:rsid w:val="00A31698"/>
    <w:rsid w:val="00A31CBC"/>
    <w:rsid w:val="00A320A7"/>
    <w:rsid w:val="00A321A2"/>
    <w:rsid w:val="00A32335"/>
    <w:rsid w:val="00A32722"/>
    <w:rsid w:val="00A32971"/>
    <w:rsid w:val="00A32ED1"/>
    <w:rsid w:val="00A32FBF"/>
    <w:rsid w:val="00A333D6"/>
    <w:rsid w:val="00A3389E"/>
    <w:rsid w:val="00A33EE4"/>
    <w:rsid w:val="00A33F91"/>
    <w:rsid w:val="00A34C68"/>
    <w:rsid w:val="00A35212"/>
    <w:rsid w:val="00A35807"/>
    <w:rsid w:val="00A366CD"/>
    <w:rsid w:val="00A3682A"/>
    <w:rsid w:val="00A369F3"/>
    <w:rsid w:val="00A36BC8"/>
    <w:rsid w:val="00A36BF2"/>
    <w:rsid w:val="00A37717"/>
    <w:rsid w:val="00A401DF"/>
    <w:rsid w:val="00A40A91"/>
    <w:rsid w:val="00A40F36"/>
    <w:rsid w:val="00A41086"/>
    <w:rsid w:val="00A41681"/>
    <w:rsid w:val="00A41D7A"/>
    <w:rsid w:val="00A41E56"/>
    <w:rsid w:val="00A4200F"/>
    <w:rsid w:val="00A423E5"/>
    <w:rsid w:val="00A42B65"/>
    <w:rsid w:val="00A42F4C"/>
    <w:rsid w:val="00A4312A"/>
    <w:rsid w:val="00A43167"/>
    <w:rsid w:val="00A43A96"/>
    <w:rsid w:val="00A441AA"/>
    <w:rsid w:val="00A44289"/>
    <w:rsid w:val="00A44C0D"/>
    <w:rsid w:val="00A4514C"/>
    <w:rsid w:val="00A455D9"/>
    <w:rsid w:val="00A4562C"/>
    <w:rsid w:val="00A4606A"/>
    <w:rsid w:val="00A46803"/>
    <w:rsid w:val="00A4708A"/>
    <w:rsid w:val="00A509C1"/>
    <w:rsid w:val="00A5122F"/>
    <w:rsid w:val="00A51290"/>
    <w:rsid w:val="00A513DB"/>
    <w:rsid w:val="00A52988"/>
    <w:rsid w:val="00A52A18"/>
    <w:rsid w:val="00A533A5"/>
    <w:rsid w:val="00A53D0A"/>
    <w:rsid w:val="00A54D69"/>
    <w:rsid w:val="00A55FB3"/>
    <w:rsid w:val="00A5637E"/>
    <w:rsid w:val="00A5657E"/>
    <w:rsid w:val="00A56858"/>
    <w:rsid w:val="00A56B90"/>
    <w:rsid w:val="00A56C44"/>
    <w:rsid w:val="00A575BE"/>
    <w:rsid w:val="00A57A82"/>
    <w:rsid w:val="00A57D3E"/>
    <w:rsid w:val="00A57E5D"/>
    <w:rsid w:val="00A60879"/>
    <w:rsid w:val="00A60A69"/>
    <w:rsid w:val="00A61B50"/>
    <w:rsid w:val="00A61F45"/>
    <w:rsid w:val="00A62B73"/>
    <w:rsid w:val="00A6392A"/>
    <w:rsid w:val="00A6429F"/>
    <w:rsid w:val="00A65B0F"/>
    <w:rsid w:val="00A65C65"/>
    <w:rsid w:val="00A66A92"/>
    <w:rsid w:val="00A672DD"/>
    <w:rsid w:val="00A67307"/>
    <w:rsid w:val="00A67C13"/>
    <w:rsid w:val="00A70775"/>
    <w:rsid w:val="00A7088E"/>
    <w:rsid w:val="00A70964"/>
    <w:rsid w:val="00A713D4"/>
    <w:rsid w:val="00A715E9"/>
    <w:rsid w:val="00A71B0D"/>
    <w:rsid w:val="00A71E9F"/>
    <w:rsid w:val="00A7226B"/>
    <w:rsid w:val="00A7237E"/>
    <w:rsid w:val="00A72391"/>
    <w:rsid w:val="00A7282A"/>
    <w:rsid w:val="00A7307D"/>
    <w:rsid w:val="00A73127"/>
    <w:rsid w:val="00A7399E"/>
    <w:rsid w:val="00A739FE"/>
    <w:rsid w:val="00A73F3B"/>
    <w:rsid w:val="00A7415A"/>
    <w:rsid w:val="00A742B1"/>
    <w:rsid w:val="00A7454A"/>
    <w:rsid w:val="00A74934"/>
    <w:rsid w:val="00A7497E"/>
    <w:rsid w:val="00A74E79"/>
    <w:rsid w:val="00A75776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D98"/>
    <w:rsid w:val="00A8245F"/>
    <w:rsid w:val="00A829A7"/>
    <w:rsid w:val="00A82A41"/>
    <w:rsid w:val="00A82FA7"/>
    <w:rsid w:val="00A83545"/>
    <w:rsid w:val="00A83972"/>
    <w:rsid w:val="00A83EA8"/>
    <w:rsid w:val="00A84070"/>
    <w:rsid w:val="00A84439"/>
    <w:rsid w:val="00A844DC"/>
    <w:rsid w:val="00A845E3"/>
    <w:rsid w:val="00A848D1"/>
    <w:rsid w:val="00A85032"/>
    <w:rsid w:val="00A87203"/>
    <w:rsid w:val="00A87A78"/>
    <w:rsid w:val="00A87E05"/>
    <w:rsid w:val="00A90516"/>
    <w:rsid w:val="00A9075E"/>
    <w:rsid w:val="00A9077C"/>
    <w:rsid w:val="00A90EE0"/>
    <w:rsid w:val="00A91997"/>
    <w:rsid w:val="00A9246C"/>
    <w:rsid w:val="00A937F6"/>
    <w:rsid w:val="00A93D24"/>
    <w:rsid w:val="00A93E39"/>
    <w:rsid w:val="00A940D7"/>
    <w:rsid w:val="00A942F7"/>
    <w:rsid w:val="00A94AED"/>
    <w:rsid w:val="00A95031"/>
    <w:rsid w:val="00A957A1"/>
    <w:rsid w:val="00A95D40"/>
    <w:rsid w:val="00A96842"/>
    <w:rsid w:val="00A96D1C"/>
    <w:rsid w:val="00A97D95"/>
    <w:rsid w:val="00AA00B7"/>
    <w:rsid w:val="00AA0242"/>
    <w:rsid w:val="00AA0C2A"/>
    <w:rsid w:val="00AA1959"/>
    <w:rsid w:val="00AA2346"/>
    <w:rsid w:val="00AA2375"/>
    <w:rsid w:val="00AA237F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D5"/>
    <w:rsid w:val="00AA7B5B"/>
    <w:rsid w:val="00AB1297"/>
    <w:rsid w:val="00AB19D2"/>
    <w:rsid w:val="00AB232B"/>
    <w:rsid w:val="00AB2BDA"/>
    <w:rsid w:val="00AB2D69"/>
    <w:rsid w:val="00AB321E"/>
    <w:rsid w:val="00AB4A22"/>
    <w:rsid w:val="00AB51BD"/>
    <w:rsid w:val="00AB5244"/>
    <w:rsid w:val="00AB5421"/>
    <w:rsid w:val="00AB54DA"/>
    <w:rsid w:val="00AB555B"/>
    <w:rsid w:val="00AB5714"/>
    <w:rsid w:val="00AB6AEB"/>
    <w:rsid w:val="00AB6B43"/>
    <w:rsid w:val="00AB7646"/>
    <w:rsid w:val="00AB793B"/>
    <w:rsid w:val="00AB7E8A"/>
    <w:rsid w:val="00AB7FCD"/>
    <w:rsid w:val="00AC0542"/>
    <w:rsid w:val="00AC0ABE"/>
    <w:rsid w:val="00AC139B"/>
    <w:rsid w:val="00AC140B"/>
    <w:rsid w:val="00AC15A8"/>
    <w:rsid w:val="00AC17D9"/>
    <w:rsid w:val="00AC1DF3"/>
    <w:rsid w:val="00AC1FF8"/>
    <w:rsid w:val="00AC2681"/>
    <w:rsid w:val="00AC283A"/>
    <w:rsid w:val="00AC2D5E"/>
    <w:rsid w:val="00AC322C"/>
    <w:rsid w:val="00AC3462"/>
    <w:rsid w:val="00AC375D"/>
    <w:rsid w:val="00AC3866"/>
    <w:rsid w:val="00AC3909"/>
    <w:rsid w:val="00AC3B5D"/>
    <w:rsid w:val="00AC3BF9"/>
    <w:rsid w:val="00AC3FFC"/>
    <w:rsid w:val="00AC46D7"/>
    <w:rsid w:val="00AC46E0"/>
    <w:rsid w:val="00AC4DD6"/>
    <w:rsid w:val="00AC4DFA"/>
    <w:rsid w:val="00AC53CB"/>
    <w:rsid w:val="00AC5547"/>
    <w:rsid w:val="00AC5571"/>
    <w:rsid w:val="00AC56A3"/>
    <w:rsid w:val="00AC5ABC"/>
    <w:rsid w:val="00AC64B3"/>
    <w:rsid w:val="00AC67C7"/>
    <w:rsid w:val="00AC6EFA"/>
    <w:rsid w:val="00AC71EA"/>
    <w:rsid w:val="00AC7A23"/>
    <w:rsid w:val="00AD0012"/>
    <w:rsid w:val="00AD0285"/>
    <w:rsid w:val="00AD083A"/>
    <w:rsid w:val="00AD0B29"/>
    <w:rsid w:val="00AD0D6A"/>
    <w:rsid w:val="00AD1119"/>
    <w:rsid w:val="00AD1A00"/>
    <w:rsid w:val="00AD2011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67A9"/>
    <w:rsid w:val="00AD6D08"/>
    <w:rsid w:val="00AD7491"/>
    <w:rsid w:val="00AD7C79"/>
    <w:rsid w:val="00AE03E9"/>
    <w:rsid w:val="00AE06CF"/>
    <w:rsid w:val="00AE0730"/>
    <w:rsid w:val="00AE0926"/>
    <w:rsid w:val="00AE0B6E"/>
    <w:rsid w:val="00AE1796"/>
    <w:rsid w:val="00AE192B"/>
    <w:rsid w:val="00AE19AA"/>
    <w:rsid w:val="00AE1BE7"/>
    <w:rsid w:val="00AE2364"/>
    <w:rsid w:val="00AE286A"/>
    <w:rsid w:val="00AE3093"/>
    <w:rsid w:val="00AE30F0"/>
    <w:rsid w:val="00AE3299"/>
    <w:rsid w:val="00AE3C54"/>
    <w:rsid w:val="00AE3CA3"/>
    <w:rsid w:val="00AE3DB9"/>
    <w:rsid w:val="00AE472F"/>
    <w:rsid w:val="00AE4904"/>
    <w:rsid w:val="00AE49D8"/>
    <w:rsid w:val="00AE4CBA"/>
    <w:rsid w:val="00AE5D99"/>
    <w:rsid w:val="00AE7279"/>
    <w:rsid w:val="00AE739F"/>
    <w:rsid w:val="00AE77EA"/>
    <w:rsid w:val="00AE7829"/>
    <w:rsid w:val="00AE784D"/>
    <w:rsid w:val="00AE7F7B"/>
    <w:rsid w:val="00AF07B6"/>
    <w:rsid w:val="00AF1A45"/>
    <w:rsid w:val="00AF2002"/>
    <w:rsid w:val="00AF228F"/>
    <w:rsid w:val="00AF2647"/>
    <w:rsid w:val="00AF30E0"/>
    <w:rsid w:val="00AF327F"/>
    <w:rsid w:val="00AF3441"/>
    <w:rsid w:val="00AF3B7A"/>
    <w:rsid w:val="00AF3EAC"/>
    <w:rsid w:val="00AF58F9"/>
    <w:rsid w:val="00AF5B90"/>
    <w:rsid w:val="00AF5C55"/>
    <w:rsid w:val="00AF6BA7"/>
    <w:rsid w:val="00AF6CF2"/>
    <w:rsid w:val="00AF7A63"/>
    <w:rsid w:val="00AF7DAD"/>
    <w:rsid w:val="00B0110D"/>
    <w:rsid w:val="00B01607"/>
    <w:rsid w:val="00B01AD9"/>
    <w:rsid w:val="00B033C5"/>
    <w:rsid w:val="00B03690"/>
    <w:rsid w:val="00B03759"/>
    <w:rsid w:val="00B044A1"/>
    <w:rsid w:val="00B04A68"/>
    <w:rsid w:val="00B052C8"/>
    <w:rsid w:val="00B05BF7"/>
    <w:rsid w:val="00B06945"/>
    <w:rsid w:val="00B06B2A"/>
    <w:rsid w:val="00B06C08"/>
    <w:rsid w:val="00B06D36"/>
    <w:rsid w:val="00B07074"/>
    <w:rsid w:val="00B074BF"/>
    <w:rsid w:val="00B100C7"/>
    <w:rsid w:val="00B102B0"/>
    <w:rsid w:val="00B10A3C"/>
    <w:rsid w:val="00B10B31"/>
    <w:rsid w:val="00B11C6B"/>
    <w:rsid w:val="00B11D7B"/>
    <w:rsid w:val="00B1208D"/>
    <w:rsid w:val="00B12500"/>
    <w:rsid w:val="00B12E15"/>
    <w:rsid w:val="00B13749"/>
    <w:rsid w:val="00B139BE"/>
    <w:rsid w:val="00B13BBA"/>
    <w:rsid w:val="00B14504"/>
    <w:rsid w:val="00B14B8D"/>
    <w:rsid w:val="00B152CA"/>
    <w:rsid w:val="00B156DE"/>
    <w:rsid w:val="00B15B0A"/>
    <w:rsid w:val="00B169C6"/>
    <w:rsid w:val="00B16C73"/>
    <w:rsid w:val="00B175E8"/>
    <w:rsid w:val="00B20685"/>
    <w:rsid w:val="00B206B4"/>
    <w:rsid w:val="00B20883"/>
    <w:rsid w:val="00B20A0A"/>
    <w:rsid w:val="00B20B43"/>
    <w:rsid w:val="00B2162F"/>
    <w:rsid w:val="00B2187E"/>
    <w:rsid w:val="00B21946"/>
    <w:rsid w:val="00B219C5"/>
    <w:rsid w:val="00B21D8D"/>
    <w:rsid w:val="00B228B5"/>
    <w:rsid w:val="00B22981"/>
    <w:rsid w:val="00B22ED9"/>
    <w:rsid w:val="00B23013"/>
    <w:rsid w:val="00B2336A"/>
    <w:rsid w:val="00B23A11"/>
    <w:rsid w:val="00B23EE3"/>
    <w:rsid w:val="00B2414B"/>
    <w:rsid w:val="00B246D5"/>
    <w:rsid w:val="00B24CBD"/>
    <w:rsid w:val="00B250EA"/>
    <w:rsid w:val="00B25495"/>
    <w:rsid w:val="00B266C8"/>
    <w:rsid w:val="00B26D54"/>
    <w:rsid w:val="00B273BB"/>
    <w:rsid w:val="00B27407"/>
    <w:rsid w:val="00B2796A"/>
    <w:rsid w:val="00B3003A"/>
    <w:rsid w:val="00B30F69"/>
    <w:rsid w:val="00B32C7B"/>
    <w:rsid w:val="00B3346B"/>
    <w:rsid w:val="00B33E52"/>
    <w:rsid w:val="00B33E75"/>
    <w:rsid w:val="00B34A16"/>
    <w:rsid w:val="00B35635"/>
    <w:rsid w:val="00B35A16"/>
    <w:rsid w:val="00B36139"/>
    <w:rsid w:val="00B364AF"/>
    <w:rsid w:val="00B36515"/>
    <w:rsid w:val="00B36C3A"/>
    <w:rsid w:val="00B372C1"/>
    <w:rsid w:val="00B376F7"/>
    <w:rsid w:val="00B4007C"/>
    <w:rsid w:val="00B400CA"/>
    <w:rsid w:val="00B40776"/>
    <w:rsid w:val="00B41175"/>
    <w:rsid w:val="00B41442"/>
    <w:rsid w:val="00B4149C"/>
    <w:rsid w:val="00B4235D"/>
    <w:rsid w:val="00B429F7"/>
    <w:rsid w:val="00B42ADD"/>
    <w:rsid w:val="00B42C35"/>
    <w:rsid w:val="00B42D7E"/>
    <w:rsid w:val="00B434B2"/>
    <w:rsid w:val="00B43AFA"/>
    <w:rsid w:val="00B43C22"/>
    <w:rsid w:val="00B43F7F"/>
    <w:rsid w:val="00B44946"/>
    <w:rsid w:val="00B44C64"/>
    <w:rsid w:val="00B44D30"/>
    <w:rsid w:val="00B45B2C"/>
    <w:rsid w:val="00B464BC"/>
    <w:rsid w:val="00B467B4"/>
    <w:rsid w:val="00B46A42"/>
    <w:rsid w:val="00B46C0B"/>
    <w:rsid w:val="00B46C53"/>
    <w:rsid w:val="00B46CF3"/>
    <w:rsid w:val="00B46DFB"/>
    <w:rsid w:val="00B4718D"/>
    <w:rsid w:val="00B473E2"/>
    <w:rsid w:val="00B47760"/>
    <w:rsid w:val="00B50161"/>
    <w:rsid w:val="00B50716"/>
    <w:rsid w:val="00B50A7C"/>
    <w:rsid w:val="00B50F9B"/>
    <w:rsid w:val="00B51717"/>
    <w:rsid w:val="00B51B29"/>
    <w:rsid w:val="00B51FAD"/>
    <w:rsid w:val="00B520D9"/>
    <w:rsid w:val="00B5297F"/>
    <w:rsid w:val="00B52C91"/>
    <w:rsid w:val="00B5316D"/>
    <w:rsid w:val="00B531D0"/>
    <w:rsid w:val="00B539F8"/>
    <w:rsid w:val="00B53DFF"/>
    <w:rsid w:val="00B54154"/>
    <w:rsid w:val="00B543CF"/>
    <w:rsid w:val="00B544B0"/>
    <w:rsid w:val="00B54563"/>
    <w:rsid w:val="00B549A5"/>
    <w:rsid w:val="00B54D99"/>
    <w:rsid w:val="00B55591"/>
    <w:rsid w:val="00B55AB7"/>
    <w:rsid w:val="00B56ADA"/>
    <w:rsid w:val="00B57580"/>
    <w:rsid w:val="00B57674"/>
    <w:rsid w:val="00B578AA"/>
    <w:rsid w:val="00B61A3A"/>
    <w:rsid w:val="00B62074"/>
    <w:rsid w:val="00B622CC"/>
    <w:rsid w:val="00B62663"/>
    <w:rsid w:val="00B62B11"/>
    <w:rsid w:val="00B62C2A"/>
    <w:rsid w:val="00B62EA0"/>
    <w:rsid w:val="00B62FA3"/>
    <w:rsid w:val="00B6314F"/>
    <w:rsid w:val="00B63379"/>
    <w:rsid w:val="00B63E3A"/>
    <w:rsid w:val="00B63F07"/>
    <w:rsid w:val="00B64345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19C"/>
    <w:rsid w:val="00B676D4"/>
    <w:rsid w:val="00B67836"/>
    <w:rsid w:val="00B67C57"/>
    <w:rsid w:val="00B70C49"/>
    <w:rsid w:val="00B70DB1"/>
    <w:rsid w:val="00B72690"/>
    <w:rsid w:val="00B72718"/>
    <w:rsid w:val="00B7280F"/>
    <w:rsid w:val="00B7378C"/>
    <w:rsid w:val="00B73939"/>
    <w:rsid w:val="00B73A9E"/>
    <w:rsid w:val="00B7483D"/>
    <w:rsid w:val="00B748C3"/>
    <w:rsid w:val="00B75C21"/>
    <w:rsid w:val="00B75C4E"/>
    <w:rsid w:val="00B76184"/>
    <w:rsid w:val="00B76187"/>
    <w:rsid w:val="00B7658F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B97"/>
    <w:rsid w:val="00B80F74"/>
    <w:rsid w:val="00B8103F"/>
    <w:rsid w:val="00B81482"/>
    <w:rsid w:val="00B814CD"/>
    <w:rsid w:val="00B816F6"/>
    <w:rsid w:val="00B81A10"/>
    <w:rsid w:val="00B81D6A"/>
    <w:rsid w:val="00B82128"/>
    <w:rsid w:val="00B82942"/>
    <w:rsid w:val="00B837F6"/>
    <w:rsid w:val="00B83ECA"/>
    <w:rsid w:val="00B83F9D"/>
    <w:rsid w:val="00B842CB"/>
    <w:rsid w:val="00B8493A"/>
    <w:rsid w:val="00B84991"/>
    <w:rsid w:val="00B84BA5"/>
    <w:rsid w:val="00B8512F"/>
    <w:rsid w:val="00B8523C"/>
    <w:rsid w:val="00B85385"/>
    <w:rsid w:val="00B8544F"/>
    <w:rsid w:val="00B857D4"/>
    <w:rsid w:val="00B859FC"/>
    <w:rsid w:val="00B860FC"/>
    <w:rsid w:val="00B864BD"/>
    <w:rsid w:val="00B8693F"/>
    <w:rsid w:val="00B86C8F"/>
    <w:rsid w:val="00B8723D"/>
    <w:rsid w:val="00B879EF"/>
    <w:rsid w:val="00B87AB3"/>
    <w:rsid w:val="00B87F61"/>
    <w:rsid w:val="00B901A6"/>
    <w:rsid w:val="00B909EC"/>
    <w:rsid w:val="00B9151D"/>
    <w:rsid w:val="00B9158F"/>
    <w:rsid w:val="00B91770"/>
    <w:rsid w:val="00B91827"/>
    <w:rsid w:val="00B91A46"/>
    <w:rsid w:val="00B91E20"/>
    <w:rsid w:val="00B92341"/>
    <w:rsid w:val="00B92616"/>
    <w:rsid w:val="00B929AA"/>
    <w:rsid w:val="00B92A1E"/>
    <w:rsid w:val="00B92AE5"/>
    <w:rsid w:val="00B93F8B"/>
    <w:rsid w:val="00B9489C"/>
    <w:rsid w:val="00B94B64"/>
    <w:rsid w:val="00B94E2C"/>
    <w:rsid w:val="00B95014"/>
    <w:rsid w:val="00B950C0"/>
    <w:rsid w:val="00B95101"/>
    <w:rsid w:val="00B95794"/>
    <w:rsid w:val="00B95D6E"/>
    <w:rsid w:val="00B96539"/>
    <w:rsid w:val="00B96CAA"/>
    <w:rsid w:val="00B971CF"/>
    <w:rsid w:val="00B9769F"/>
    <w:rsid w:val="00BA0174"/>
    <w:rsid w:val="00BA054B"/>
    <w:rsid w:val="00BA095E"/>
    <w:rsid w:val="00BA131B"/>
    <w:rsid w:val="00BA1820"/>
    <w:rsid w:val="00BA1CC4"/>
    <w:rsid w:val="00BA24AD"/>
    <w:rsid w:val="00BA25FE"/>
    <w:rsid w:val="00BA27C6"/>
    <w:rsid w:val="00BA289B"/>
    <w:rsid w:val="00BA2B9C"/>
    <w:rsid w:val="00BA34DA"/>
    <w:rsid w:val="00BA3CA8"/>
    <w:rsid w:val="00BA4A66"/>
    <w:rsid w:val="00BA4B9B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1977"/>
    <w:rsid w:val="00BB1EE7"/>
    <w:rsid w:val="00BB2237"/>
    <w:rsid w:val="00BB23B9"/>
    <w:rsid w:val="00BB2FC2"/>
    <w:rsid w:val="00BB3855"/>
    <w:rsid w:val="00BB3953"/>
    <w:rsid w:val="00BB39CF"/>
    <w:rsid w:val="00BB418D"/>
    <w:rsid w:val="00BB41DF"/>
    <w:rsid w:val="00BB434D"/>
    <w:rsid w:val="00BB4C46"/>
    <w:rsid w:val="00BB60F0"/>
    <w:rsid w:val="00BB6430"/>
    <w:rsid w:val="00BB6E2B"/>
    <w:rsid w:val="00BB7355"/>
    <w:rsid w:val="00BB7368"/>
    <w:rsid w:val="00BB73B4"/>
    <w:rsid w:val="00BC0BA9"/>
    <w:rsid w:val="00BC0CEB"/>
    <w:rsid w:val="00BC1076"/>
    <w:rsid w:val="00BC1C48"/>
    <w:rsid w:val="00BC32B0"/>
    <w:rsid w:val="00BC357D"/>
    <w:rsid w:val="00BC3C3E"/>
    <w:rsid w:val="00BC3DF2"/>
    <w:rsid w:val="00BC4C2A"/>
    <w:rsid w:val="00BC511F"/>
    <w:rsid w:val="00BC58BC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3155"/>
    <w:rsid w:val="00BD31D1"/>
    <w:rsid w:val="00BD3B22"/>
    <w:rsid w:val="00BD3E83"/>
    <w:rsid w:val="00BD4943"/>
    <w:rsid w:val="00BD4A7C"/>
    <w:rsid w:val="00BD4D59"/>
    <w:rsid w:val="00BD4E6F"/>
    <w:rsid w:val="00BD5890"/>
    <w:rsid w:val="00BD6532"/>
    <w:rsid w:val="00BD6BD7"/>
    <w:rsid w:val="00BD7A4C"/>
    <w:rsid w:val="00BE01CA"/>
    <w:rsid w:val="00BE0BF2"/>
    <w:rsid w:val="00BE17DA"/>
    <w:rsid w:val="00BE1837"/>
    <w:rsid w:val="00BE1A9A"/>
    <w:rsid w:val="00BE27F1"/>
    <w:rsid w:val="00BE2AEA"/>
    <w:rsid w:val="00BE36FE"/>
    <w:rsid w:val="00BE3D45"/>
    <w:rsid w:val="00BE4611"/>
    <w:rsid w:val="00BE4864"/>
    <w:rsid w:val="00BE5404"/>
    <w:rsid w:val="00BE562E"/>
    <w:rsid w:val="00BE5DD4"/>
    <w:rsid w:val="00BE74BF"/>
    <w:rsid w:val="00BE7B89"/>
    <w:rsid w:val="00BF00D2"/>
    <w:rsid w:val="00BF03E7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5084"/>
    <w:rsid w:val="00BF5283"/>
    <w:rsid w:val="00BF55AE"/>
    <w:rsid w:val="00BF6A22"/>
    <w:rsid w:val="00BF6EFF"/>
    <w:rsid w:val="00BF7050"/>
    <w:rsid w:val="00BF77BB"/>
    <w:rsid w:val="00BF7CEA"/>
    <w:rsid w:val="00BF7E0C"/>
    <w:rsid w:val="00BF7EB5"/>
    <w:rsid w:val="00C0016E"/>
    <w:rsid w:val="00C0040B"/>
    <w:rsid w:val="00C00946"/>
    <w:rsid w:val="00C025DF"/>
    <w:rsid w:val="00C0279A"/>
    <w:rsid w:val="00C02A8D"/>
    <w:rsid w:val="00C0373D"/>
    <w:rsid w:val="00C038FA"/>
    <w:rsid w:val="00C061B7"/>
    <w:rsid w:val="00C06B58"/>
    <w:rsid w:val="00C06F79"/>
    <w:rsid w:val="00C06FD6"/>
    <w:rsid w:val="00C07336"/>
    <w:rsid w:val="00C07930"/>
    <w:rsid w:val="00C106AA"/>
    <w:rsid w:val="00C108CF"/>
    <w:rsid w:val="00C111B0"/>
    <w:rsid w:val="00C11584"/>
    <w:rsid w:val="00C118CE"/>
    <w:rsid w:val="00C11A0D"/>
    <w:rsid w:val="00C1254D"/>
    <w:rsid w:val="00C1275C"/>
    <w:rsid w:val="00C12D2E"/>
    <w:rsid w:val="00C135C7"/>
    <w:rsid w:val="00C13790"/>
    <w:rsid w:val="00C1383B"/>
    <w:rsid w:val="00C142BD"/>
    <w:rsid w:val="00C146E8"/>
    <w:rsid w:val="00C15868"/>
    <w:rsid w:val="00C15AC8"/>
    <w:rsid w:val="00C1631C"/>
    <w:rsid w:val="00C16693"/>
    <w:rsid w:val="00C1745C"/>
    <w:rsid w:val="00C17483"/>
    <w:rsid w:val="00C17523"/>
    <w:rsid w:val="00C17824"/>
    <w:rsid w:val="00C17846"/>
    <w:rsid w:val="00C17B0F"/>
    <w:rsid w:val="00C20406"/>
    <w:rsid w:val="00C204D6"/>
    <w:rsid w:val="00C216D5"/>
    <w:rsid w:val="00C22CBD"/>
    <w:rsid w:val="00C2325A"/>
    <w:rsid w:val="00C23B6C"/>
    <w:rsid w:val="00C23D4C"/>
    <w:rsid w:val="00C23F00"/>
    <w:rsid w:val="00C24F09"/>
    <w:rsid w:val="00C25646"/>
    <w:rsid w:val="00C25F69"/>
    <w:rsid w:val="00C26001"/>
    <w:rsid w:val="00C26061"/>
    <w:rsid w:val="00C26948"/>
    <w:rsid w:val="00C26FF4"/>
    <w:rsid w:val="00C27AAF"/>
    <w:rsid w:val="00C27B1C"/>
    <w:rsid w:val="00C30AAD"/>
    <w:rsid w:val="00C312EE"/>
    <w:rsid w:val="00C314E8"/>
    <w:rsid w:val="00C31BA3"/>
    <w:rsid w:val="00C32EEB"/>
    <w:rsid w:val="00C33971"/>
    <w:rsid w:val="00C339BC"/>
    <w:rsid w:val="00C33A5D"/>
    <w:rsid w:val="00C355EC"/>
    <w:rsid w:val="00C36BB9"/>
    <w:rsid w:val="00C36CBE"/>
    <w:rsid w:val="00C36E1B"/>
    <w:rsid w:val="00C36EAE"/>
    <w:rsid w:val="00C379CA"/>
    <w:rsid w:val="00C37AFF"/>
    <w:rsid w:val="00C40126"/>
    <w:rsid w:val="00C40432"/>
    <w:rsid w:val="00C40598"/>
    <w:rsid w:val="00C40782"/>
    <w:rsid w:val="00C40886"/>
    <w:rsid w:val="00C40ABC"/>
    <w:rsid w:val="00C40AC5"/>
    <w:rsid w:val="00C40E9C"/>
    <w:rsid w:val="00C412E2"/>
    <w:rsid w:val="00C4134D"/>
    <w:rsid w:val="00C425AF"/>
    <w:rsid w:val="00C42791"/>
    <w:rsid w:val="00C42975"/>
    <w:rsid w:val="00C4319B"/>
    <w:rsid w:val="00C435CB"/>
    <w:rsid w:val="00C43892"/>
    <w:rsid w:val="00C43A03"/>
    <w:rsid w:val="00C43B83"/>
    <w:rsid w:val="00C43EEB"/>
    <w:rsid w:val="00C44708"/>
    <w:rsid w:val="00C4548C"/>
    <w:rsid w:val="00C45942"/>
    <w:rsid w:val="00C45AAC"/>
    <w:rsid w:val="00C45C18"/>
    <w:rsid w:val="00C45D44"/>
    <w:rsid w:val="00C45FBC"/>
    <w:rsid w:val="00C46371"/>
    <w:rsid w:val="00C4644B"/>
    <w:rsid w:val="00C46897"/>
    <w:rsid w:val="00C5010E"/>
    <w:rsid w:val="00C506FA"/>
    <w:rsid w:val="00C52731"/>
    <w:rsid w:val="00C52C3D"/>
    <w:rsid w:val="00C52CC9"/>
    <w:rsid w:val="00C53148"/>
    <w:rsid w:val="00C53312"/>
    <w:rsid w:val="00C53DA7"/>
    <w:rsid w:val="00C54DF3"/>
    <w:rsid w:val="00C552C8"/>
    <w:rsid w:val="00C5596E"/>
    <w:rsid w:val="00C55C72"/>
    <w:rsid w:val="00C56413"/>
    <w:rsid w:val="00C572B0"/>
    <w:rsid w:val="00C57986"/>
    <w:rsid w:val="00C57ABC"/>
    <w:rsid w:val="00C60093"/>
    <w:rsid w:val="00C60185"/>
    <w:rsid w:val="00C603A9"/>
    <w:rsid w:val="00C60840"/>
    <w:rsid w:val="00C60A71"/>
    <w:rsid w:val="00C61A54"/>
    <w:rsid w:val="00C62424"/>
    <w:rsid w:val="00C62FCB"/>
    <w:rsid w:val="00C63031"/>
    <w:rsid w:val="00C636D8"/>
    <w:rsid w:val="00C63DEE"/>
    <w:rsid w:val="00C644A3"/>
    <w:rsid w:val="00C64F14"/>
    <w:rsid w:val="00C65769"/>
    <w:rsid w:val="00C657CA"/>
    <w:rsid w:val="00C65850"/>
    <w:rsid w:val="00C65D2E"/>
    <w:rsid w:val="00C66972"/>
    <w:rsid w:val="00C671E2"/>
    <w:rsid w:val="00C677CE"/>
    <w:rsid w:val="00C67BF1"/>
    <w:rsid w:val="00C700E8"/>
    <w:rsid w:val="00C71633"/>
    <w:rsid w:val="00C7178F"/>
    <w:rsid w:val="00C7186A"/>
    <w:rsid w:val="00C71FE5"/>
    <w:rsid w:val="00C721BC"/>
    <w:rsid w:val="00C72566"/>
    <w:rsid w:val="00C731FC"/>
    <w:rsid w:val="00C739A8"/>
    <w:rsid w:val="00C73E14"/>
    <w:rsid w:val="00C73EA9"/>
    <w:rsid w:val="00C7499B"/>
    <w:rsid w:val="00C75617"/>
    <w:rsid w:val="00C759BF"/>
    <w:rsid w:val="00C75A4F"/>
    <w:rsid w:val="00C75A61"/>
    <w:rsid w:val="00C7613B"/>
    <w:rsid w:val="00C7725D"/>
    <w:rsid w:val="00C77F1D"/>
    <w:rsid w:val="00C805F3"/>
    <w:rsid w:val="00C80EB3"/>
    <w:rsid w:val="00C8145E"/>
    <w:rsid w:val="00C819D9"/>
    <w:rsid w:val="00C81D6C"/>
    <w:rsid w:val="00C81DD6"/>
    <w:rsid w:val="00C8237E"/>
    <w:rsid w:val="00C82795"/>
    <w:rsid w:val="00C82B67"/>
    <w:rsid w:val="00C83BBB"/>
    <w:rsid w:val="00C83C1F"/>
    <w:rsid w:val="00C84027"/>
    <w:rsid w:val="00C844F7"/>
    <w:rsid w:val="00C8453A"/>
    <w:rsid w:val="00C84584"/>
    <w:rsid w:val="00C84693"/>
    <w:rsid w:val="00C853BC"/>
    <w:rsid w:val="00C85E4C"/>
    <w:rsid w:val="00C86922"/>
    <w:rsid w:val="00C869F2"/>
    <w:rsid w:val="00C870C3"/>
    <w:rsid w:val="00C9010D"/>
    <w:rsid w:val="00C90376"/>
    <w:rsid w:val="00C90927"/>
    <w:rsid w:val="00C90B49"/>
    <w:rsid w:val="00C90F66"/>
    <w:rsid w:val="00C90F90"/>
    <w:rsid w:val="00C92858"/>
    <w:rsid w:val="00C92A3E"/>
    <w:rsid w:val="00C92F04"/>
    <w:rsid w:val="00C92FA3"/>
    <w:rsid w:val="00C933CD"/>
    <w:rsid w:val="00C9388B"/>
    <w:rsid w:val="00C93C97"/>
    <w:rsid w:val="00C93C98"/>
    <w:rsid w:val="00C93CE7"/>
    <w:rsid w:val="00C93E70"/>
    <w:rsid w:val="00C94337"/>
    <w:rsid w:val="00C9457C"/>
    <w:rsid w:val="00C95491"/>
    <w:rsid w:val="00C962B7"/>
    <w:rsid w:val="00C96C99"/>
    <w:rsid w:val="00C96CF3"/>
    <w:rsid w:val="00CA0145"/>
    <w:rsid w:val="00CA09DA"/>
    <w:rsid w:val="00CA12D4"/>
    <w:rsid w:val="00CA20D4"/>
    <w:rsid w:val="00CA2F83"/>
    <w:rsid w:val="00CA3D06"/>
    <w:rsid w:val="00CA44DB"/>
    <w:rsid w:val="00CA4C9D"/>
    <w:rsid w:val="00CA4E6F"/>
    <w:rsid w:val="00CA5405"/>
    <w:rsid w:val="00CA75BE"/>
    <w:rsid w:val="00CA7648"/>
    <w:rsid w:val="00CA7945"/>
    <w:rsid w:val="00CA7ACD"/>
    <w:rsid w:val="00CA7C39"/>
    <w:rsid w:val="00CB007E"/>
    <w:rsid w:val="00CB0119"/>
    <w:rsid w:val="00CB136A"/>
    <w:rsid w:val="00CB13CF"/>
    <w:rsid w:val="00CB1894"/>
    <w:rsid w:val="00CB1B9F"/>
    <w:rsid w:val="00CB1C83"/>
    <w:rsid w:val="00CB29A5"/>
    <w:rsid w:val="00CB4031"/>
    <w:rsid w:val="00CB4DC5"/>
    <w:rsid w:val="00CB517E"/>
    <w:rsid w:val="00CB52F0"/>
    <w:rsid w:val="00CB5671"/>
    <w:rsid w:val="00CB5CFC"/>
    <w:rsid w:val="00CB607C"/>
    <w:rsid w:val="00CB6602"/>
    <w:rsid w:val="00CB66ED"/>
    <w:rsid w:val="00CB73C0"/>
    <w:rsid w:val="00CB789D"/>
    <w:rsid w:val="00CC066E"/>
    <w:rsid w:val="00CC0786"/>
    <w:rsid w:val="00CC1049"/>
    <w:rsid w:val="00CC14A1"/>
    <w:rsid w:val="00CC1634"/>
    <w:rsid w:val="00CC175E"/>
    <w:rsid w:val="00CC1944"/>
    <w:rsid w:val="00CC201B"/>
    <w:rsid w:val="00CC2053"/>
    <w:rsid w:val="00CC23D4"/>
    <w:rsid w:val="00CC260F"/>
    <w:rsid w:val="00CC2F8D"/>
    <w:rsid w:val="00CC31DE"/>
    <w:rsid w:val="00CC3AF3"/>
    <w:rsid w:val="00CC3FEF"/>
    <w:rsid w:val="00CC4050"/>
    <w:rsid w:val="00CC4A37"/>
    <w:rsid w:val="00CC5CD3"/>
    <w:rsid w:val="00CC5D9E"/>
    <w:rsid w:val="00CC5EB7"/>
    <w:rsid w:val="00CC5FCD"/>
    <w:rsid w:val="00CC6085"/>
    <w:rsid w:val="00CC6179"/>
    <w:rsid w:val="00CC62DC"/>
    <w:rsid w:val="00CC6DD1"/>
    <w:rsid w:val="00CC6DE7"/>
    <w:rsid w:val="00CC732F"/>
    <w:rsid w:val="00CC7A10"/>
    <w:rsid w:val="00CC7CCA"/>
    <w:rsid w:val="00CD04F4"/>
    <w:rsid w:val="00CD077F"/>
    <w:rsid w:val="00CD12CF"/>
    <w:rsid w:val="00CD1808"/>
    <w:rsid w:val="00CD1C5D"/>
    <w:rsid w:val="00CD21AD"/>
    <w:rsid w:val="00CD229B"/>
    <w:rsid w:val="00CD24F1"/>
    <w:rsid w:val="00CD3245"/>
    <w:rsid w:val="00CD329D"/>
    <w:rsid w:val="00CD34F7"/>
    <w:rsid w:val="00CD3F5D"/>
    <w:rsid w:val="00CD3FEE"/>
    <w:rsid w:val="00CD402C"/>
    <w:rsid w:val="00CD42F2"/>
    <w:rsid w:val="00CD436E"/>
    <w:rsid w:val="00CD440D"/>
    <w:rsid w:val="00CD5658"/>
    <w:rsid w:val="00CD56D9"/>
    <w:rsid w:val="00CD5C23"/>
    <w:rsid w:val="00CD61C3"/>
    <w:rsid w:val="00CD6203"/>
    <w:rsid w:val="00CD6289"/>
    <w:rsid w:val="00CD63B2"/>
    <w:rsid w:val="00CD6484"/>
    <w:rsid w:val="00CD69B6"/>
    <w:rsid w:val="00CD6F2F"/>
    <w:rsid w:val="00CD756C"/>
    <w:rsid w:val="00CE014A"/>
    <w:rsid w:val="00CE0D9A"/>
    <w:rsid w:val="00CE0EA5"/>
    <w:rsid w:val="00CE0F03"/>
    <w:rsid w:val="00CE0F77"/>
    <w:rsid w:val="00CE1EC6"/>
    <w:rsid w:val="00CE22E4"/>
    <w:rsid w:val="00CE2702"/>
    <w:rsid w:val="00CE2767"/>
    <w:rsid w:val="00CE2A02"/>
    <w:rsid w:val="00CE2EFC"/>
    <w:rsid w:val="00CE31AE"/>
    <w:rsid w:val="00CE3A19"/>
    <w:rsid w:val="00CE469F"/>
    <w:rsid w:val="00CE4AEB"/>
    <w:rsid w:val="00CE4DB6"/>
    <w:rsid w:val="00CE4E83"/>
    <w:rsid w:val="00CE4E95"/>
    <w:rsid w:val="00CE50EB"/>
    <w:rsid w:val="00CE5451"/>
    <w:rsid w:val="00CE54DA"/>
    <w:rsid w:val="00CE5723"/>
    <w:rsid w:val="00CE58A6"/>
    <w:rsid w:val="00CE603D"/>
    <w:rsid w:val="00CE62E9"/>
    <w:rsid w:val="00CE64B4"/>
    <w:rsid w:val="00CE6965"/>
    <w:rsid w:val="00CE6F01"/>
    <w:rsid w:val="00CE6F63"/>
    <w:rsid w:val="00CE716F"/>
    <w:rsid w:val="00CE71D3"/>
    <w:rsid w:val="00CE72BF"/>
    <w:rsid w:val="00CE74C5"/>
    <w:rsid w:val="00CE7544"/>
    <w:rsid w:val="00CE75A5"/>
    <w:rsid w:val="00CE76FE"/>
    <w:rsid w:val="00CE7DC5"/>
    <w:rsid w:val="00CF02A3"/>
    <w:rsid w:val="00CF0BB9"/>
    <w:rsid w:val="00CF0CF9"/>
    <w:rsid w:val="00CF1986"/>
    <w:rsid w:val="00CF1B89"/>
    <w:rsid w:val="00CF2427"/>
    <w:rsid w:val="00CF4B82"/>
    <w:rsid w:val="00CF4DC4"/>
    <w:rsid w:val="00CF546C"/>
    <w:rsid w:val="00CF637E"/>
    <w:rsid w:val="00CF63B4"/>
    <w:rsid w:val="00CF681F"/>
    <w:rsid w:val="00CF6EAE"/>
    <w:rsid w:val="00CF6EB6"/>
    <w:rsid w:val="00CF728A"/>
    <w:rsid w:val="00CF785A"/>
    <w:rsid w:val="00CF7DBF"/>
    <w:rsid w:val="00D0138F"/>
    <w:rsid w:val="00D013BD"/>
    <w:rsid w:val="00D01A48"/>
    <w:rsid w:val="00D034B6"/>
    <w:rsid w:val="00D040AD"/>
    <w:rsid w:val="00D0439B"/>
    <w:rsid w:val="00D04478"/>
    <w:rsid w:val="00D049AE"/>
    <w:rsid w:val="00D04D4C"/>
    <w:rsid w:val="00D04EA5"/>
    <w:rsid w:val="00D054F8"/>
    <w:rsid w:val="00D0566E"/>
    <w:rsid w:val="00D05E33"/>
    <w:rsid w:val="00D0647C"/>
    <w:rsid w:val="00D0659E"/>
    <w:rsid w:val="00D07527"/>
    <w:rsid w:val="00D075E3"/>
    <w:rsid w:val="00D0760A"/>
    <w:rsid w:val="00D102C2"/>
    <w:rsid w:val="00D12201"/>
    <w:rsid w:val="00D12324"/>
    <w:rsid w:val="00D1248F"/>
    <w:rsid w:val="00D124DD"/>
    <w:rsid w:val="00D12EA1"/>
    <w:rsid w:val="00D13C08"/>
    <w:rsid w:val="00D14219"/>
    <w:rsid w:val="00D148CD"/>
    <w:rsid w:val="00D14C16"/>
    <w:rsid w:val="00D14CB0"/>
    <w:rsid w:val="00D15583"/>
    <w:rsid w:val="00D15C6B"/>
    <w:rsid w:val="00D1688B"/>
    <w:rsid w:val="00D16BAA"/>
    <w:rsid w:val="00D16D18"/>
    <w:rsid w:val="00D16DB9"/>
    <w:rsid w:val="00D16ECD"/>
    <w:rsid w:val="00D1752E"/>
    <w:rsid w:val="00D177DD"/>
    <w:rsid w:val="00D17F3E"/>
    <w:rsid w:val="00D17F4B"/>
    <w:rsid w:val="00D2004F"/>
    <w:rsid w:val="00D205BB"/>
    <w:rsid w:val="00D205EF"/>
    <w:rsid w:val="00D20DB5"/>
    <w:rsid w:val="00D218F8"/>
    <w:rsid w:val="00D21B13"/>
    <w:rsid w:val="00D22121"/>
    <w:rsid w:val="00D224DA"/>
    <w:rsid w:val="00D22582"/>
    <w:rsid w:val="00D228D0"/>
    <w:rsid w:val="00D22D67"/>
    <w:rsid w:val="00D23088"/>
    <w:rsid w:val="00D230DB"/>
    <w:rsid w:val="00D23390"/>
    <w:rsid w:val="00D23820"/>
    <w:rsid w:val="00D24040"/>
    <w:rsid w:val="00D244A1"/>
    <w:rsid w:val="00D25398"/>
    <w:rsid w:val="00D25582"/>
    <w:rsid w:val="00D25D5E"/>
    <w:rsid w:val="00D25E3E"/>
    <w:rsid w:val="00D26198"/>
    <w:rsid w:val="00D26705"/>
    <w:rsid w:val="00D27222"/>
    <w:rsid w:val="00D279D6"/>
    <w:rsid w:val="00D27AD1"/>
    <w:rsid w:val="00D27CD5"/>
    <w:rsid w:val="00D30882"/>
    <w:rsid w:val="00D3103C"/>
    <w:rsid w:val="00D31544"/>
    <w:rsid w:val="00D31815"/>
    <w:rsid w:val="00D32A7D"/>
    <w:rsid w:val="00D32AC9"/>
    <w:rsid w:val="00D32FEC"/>
    <w:rsid w:val="00D349C7"/>
    <w:rsid w:val="00D3523E"/>
    <w:rsid w:val="00D3552F"/>
    <w:rsid w:val="00D355E7"/>
    <w:rsid w:val="00D356B8"/>
    <w:rsid w:val="00D36228"/>
    <w:rsid w:val="00D37631"/>
    <w:rsid w:val="00D3770E"/>
    <w:rsid w:val="00D378CF"/>
    <w:rsid w:val="00D37DFD"/>
    <w:rsid w:val="00D37F2E"/>
    <w:rsid w:val="00D4079F"/>
    <w:rsid w:val="00D413B3"/>
    <w:rsid w:val="00D418C0"/>
    <w:rsid w:val="00D41A6C"/>
    <w:rsid w:val="00D41BA4"/>
    <w:rsid w:val="00D41DC0"/>
    <w:rsid w:val="00D41E38"/>
    <w:rsid w:val="00D420DB"/>
    <w:rsid w:val="00D423A6"/>
    <w:rsid w:val="00D42667"/>
    <w:rsid w:val="00D426E5"/>
    <w:rsid w:val="00D42BF2"/>
    <w:rsid w:val="00D42FA8"/>
    <w:rsid w:val="00D4316E"/>
    <w:rsid w:val="00D4323F"/>
    <w:rsid w:val="00D4365B"/>
    <w:rsid w:val="00D440A1"/>
    <w:rsid w:val="00D44335"/>
    <w:rsid w:val="00D4489A"/>
    <w:rsid w:val="00D44E71"/>
    <w:rsid w:val="00D456C2"/>
    <w:rsid w:val="00D45880"/>
    <w:rsid w:val="00D45AF2"/>
    <w:rsid w:val="00D46363"/>
    <w:rsid w:val="00D46BB3"/>
    <w:rsid w:val="00D46CFB"/>
    <w:rsid w:val="00D47BF1"/>
    <w:rsid w:val="00D47BF9"/>
    <w:rsid w:val="00D47C1A"/>
    <w:rsid w:val="00D5089A"/>
    <w:rsid w:val="00D51094"/>
    <w:rsid w:val="00D5234C"/>
    <w:rsid w:val="00D52430"/>
    <w:rsid w:val="00D52497"/>
    <w:rsid w:val="00D528A2"/>
    <w:rsid w:val="00D5294C"/>
    <w:rsid w:val="00D52C0D"/>
    <w:rsid w:val="00D52CA9"/>
    <w:rsid w:val="00D52EDA"/>
    <w:rsid w:val="00D536A8"/>
    <w:rsid w:val="00D54787"/>
    <w:rsid w:val="00D54AE9"/>
    <w:rsid w:val="00D54F77"/>
    <w:rsid w:val="00D558D8"/>
    <w:rsid w:val="00D56021"/>
    <w:rsid w:val="00D561A8"/>
    <w:rsid w:val="00D56247"/>
    <w:rsid w:val="00D567F9"/>
    <w:rsid w:val="00D57592"/>
    <w:rsid w:val="00D57714"/>
    <w:rsid w:val="00D57C02"/>
    <w:rsid w:val="00D605BB"/>
    <w:rsid w:val="00D605C0"/>
    <w:rsid w:val="00D6060F"/>
    <w:rsid w:val="00D608A9"/>
    <w:rsid w:val="00D612C9"/>
    <w:rsid w:val="00D6132C"/>
    <w:rsid w:val="00D614DB"/>
    <w:rsid w:val="00D61D30"/>
    <w:rsid w:val="00D626B4"/>
    <w:rsid w:val="00D62C23"/>
    <w:rsid w:val="00D62DF3"/>
    <w:rsid w:val="00D63008"/>
    <w:rsid w:val="00D63146"/>
    <w:rsid w:val="00D632D6"/>
    <w:rsid w:val="00D639F8"/>
    <w:rsid w:val="00D643DE"/>
    <w:rsid w:val="00D64828"/>
    <w:rsid w:val="00D64E6B"/>
    <w:rsid w:val="00D653AD"/>
    <w:rsid w:val="00D65976"/>
    <w:rsid w:val="00D65F36"/>
    <w:rsid w:val="00D6672B"/>
    <w:rsid w:val="00D66BE4"/>
    <w:rsid w:val="00D67037"/>
    <w:rsid w:val="00D67335"/>
    <w:rsid w:val="00D67397"/>
    <w:rsid w:val="00D675A4"/>
    <w:rsid w:val="00D67CA4"/>
    <w:rsid w:val="00D700B6"/>
    <w:rsid w:val="00D70246"/>
    <w:rsid w:val="00D7098D"/>
    <w:rsid w:val="00D70ED6"/>
    <w:rsid w:val="00D70F05"/>
    <w:rsid w:val="00D70F80"/>
    <w:rsid w:val="00D71C8B"/>
    <w:rsid w:val="00D725BC"/>
    <w:rsid w:val="00D727D3"/>
    <w:rsid w:val="00D72D1C"/>
    <w:rsid w:val="00D73606"/>
    <w:rsid w:val="00D73926"/>
    <w:rsid w:val="00D7450C"/>
    <w:rsid w:val="00D75288"/>
    <w:rsid w:val="00D7535A"/>
    <w:rsid w:val="00D756B9"/>
    <w:rsid w:val="00D75839"/>
    <w:rsid w:val="00D75A2D"/>
    <w:rsid w:val="00D75F28"/>
    <w:rsid w:val="00D761E1"/>
    <w:rsid w:val="00D76409"/>
    <w:rsid w:val="00D765A2"/>
    <w:rsid w:val="00D765C8"/>
    <w:rsid w:val="00D767A8"/>
    <w:rsid w:val="00D80E69"/>
    <w:rsid w:val="00D8116D"/>
    <w:rsid w:val="00D81E73"/>
    <w:rsid w:val="00D8338C"/>
    <w:rsid w:val="00D84219"/>
    <w:rsid w:val="00D84595"/>
    <w:rsid w:val="00D84F81"/>
    <w:rsid w:val="00D85186"/>
    <w:rsid w:val="00D858A7"/>
    <w:rsid w:val="00D86896"/>
    <w:rsid w:val="00D86C5F"/>
    <w:rsid w:val="00D8723A"/>
    <w:rsid w:val="00D87B86"/>
    <w:rsid w:val="00D90123"/>
    <w:rsid w:val="00D905A0"/>
    <w:rsid w:val="00D90904"/>
    <w:rsid w:val="00D91C15"/>
    <w:rsid w:val="00D91EAC"/>
    <w:rsid w:val="00D926F6"/>
    <w:rsid w:val="00D935A2"/>
    <w:rsid w:val="00D94BC6"/>
    <w:rsid w:val="00D94D86"/>
    <w:rsid w:val="00D95027"/>
    <w:rsid w:val="00D95268"/>
    <w:rsid w:val="00D9559A"/>
    <w:rsid w:val="00D956C9"/>
    <w:rsid w:val="00D962F1"/>
    <w:rsid w:val="00D97141"/>
    <w:rsid w:val="00D97371"/>
    <w:rsid w:val="00D978D6"/>
    <w:rsid w:val="00D97BDC"/>
    <w:rsid w:val="00D97EB4"/>
    <w:rsid w:val="00DA0587"/>
    <w:rsid w:val="00DA08F1"/>
    <w:rsid w:val="00DA174E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418D"/>
    <w:rsid w:val="00DA433C"/>
    <w:rsid w:val="00DA46DC"/>
    <w:rsid w:val="00DA4ABF"/>
    <w:rsid w:val="00DA60C3"/>
    <w:rsid w:val="00DA6B8F"/>
    <w:rsid w:val="00DA6C22"/>
    <w:rsid w:val="00DA7EA6"/>
    <w:rsid w:val="00DB1281"/>
    <w:rsid w:val="00DB2B82"/>
    <w:rsid w:val="00DB2E7A"/>
    <w:rsid w:val="00DB2F3E"/>
    <w:rsid w:val="00DB40AD"/>
    <w:rsid w:val="00DB4443"/>
    <w:rsid w:val="00DB4B6C"/>
    <w:rsid w:val="00DB4FB2"/>
    <w:rsid w:val="00DB5822"/>
    <w:rsid w:val="00DB5F6C"/>
    <w:rsid w:val="00DB60D0"/>
    <w:rsid w:val="00DB620C"/>
    <w:rsid w:val="00DB7047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DD4"/>
    <w:rsid w:val="00DC1FC4"/>
    <w:rsid w:val="00DC2DB1"/>
    <w:rsid w:val="00DC3704"/>
    <w:rsid w:val="00DC379E"/>
    <w:rsid w:val="00DC4175"/>
    <w:rsid w:val="00DC42F3"/>
    <w:rsid w:val="00DC4BF3"/>
    <w:rsid w:val="00DC4CCA"/>
    <w:rsid w:val="00DC4E77"/>
    <w:rsid w:val="00DC5708"/>
    <w:rsid w:val="00DC5E31"/>
    <w:rsid w:val="00DC5E5A"/>
    <w:rsid w:val="00DC5ECF"/>
    <w:rsid w:val="00DC5FF5"/>
    <w:rsid w:val="00DC6334"/>
    <w:rsid w:val="00DC644F"/>
    <w:rsid w:val="00DC655B"/>
    <w:rsid w:val="00DC6C54"/>
    <w:rsid w:val="00DC7134"/>
    <w:rsid w:val="00DC72B3"/>
    <w:rsid w:val="00DC79DA"/>
    <w:rsid w:val="00DC7B63"/>
    <w:rsid w:val="00DC7F9A"/>
    <w:rsid w:val="00DD01E2"/>
    <w:rsid w:val="00DD0594"/>
    <w:rsid w:val="00DD0A4E"/>
    <w:rsid w:val="00DD1AF5"/>
    <w:rsid w:val="00DD1ED4"/>
    <w:rsid w:val="00DD229C"/>
    <w:rsid w:val="00DD2493"/>
    <w:rsid w:val="00DD25BE"/>
    <w:rsid w:val="00DD2CD1"/>
    <w:rsid w:val="00DD2E0D"/>
    <w:rsid w:val="00DD3535"/>
    <w:rsid w:val="00DD585D"/>
    <w:rsid w:val="00DD61B6"/>
    <w:rsid w:val="00DD684F"/>
    <w:rsid w:val="00DD6D94"/>
    <w:rsid w:val="00DD70F9"/>
    <w:rsid w:val="00DD738A"/>
    <w:rsid w:val="00DD75F9"/>
    <w:rsid w:val="00DD7B89"/>
    <w:rsid w:val="00DE0561"/>
    <w:rsid w:val="00DE0B19"/>
    <w:rsid w:val="00DE2A87"/>
    <w:rsid w:val="00DE2A88"/>
    <w:rsid w:val="00DE31E7"/>
    <w:rsid w:val="00DE372A"/>
    <w:rsid w:val="00DE39EE"/>
    <w:rsid w:val="00DE40BB"/>
    <w:rsid w:val="00DE41BD"/>
    <w:rsid w:val="00DE42E0"/>
    <w:rsid w:val="00DE48F1"/>
    <w:rsid w:val="00DE513E"/>
    <w:rsid w:val="00DE5316"/>
    <w:rsid w:val="00DE564C"/>
    <w:rsid w:val="00DE5BDF"/>
    <w:rsid w:val="00DE5E0D"/>
    <w:rsid w:val="00DE6D50"/>
    <w:rsid w:val="00DE7A80"/>
    <w:rsid w:val="00DE7C57"/>
    <w:rsid w:val="00DF05B7"/>
    <w:rsid w:val="00DF09FA"/>
    <w:rsid w:val="00DF1165"/>
    <w:rsid w:val="00DF13DB"/>
    <w:rsid w:val="00DF1C43"/>
    <w:rsid w:val="00DF1C9B"/>
    <w:rsid w:val="00DF1E1C"/>
    <w:rsid w:val="00DF1EE7"/>
    <w:rsid w:val="00DF318B"/>
    <w:rsid w:val="00DF3BB0"/>
    <w:rsid w:val="00DF3C79"/>
    <w:rsid w:val="00DF3EF9"/>
    <w:rsid w:val="00DF4323"/>
    <w:rsid w:val="00DF43E4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6F14"/>
    <w:rsid w:val="00DF75A1"/>
    <w:rsid w:val="00DF7C14"/>
    <w:rsid w:val="00DF7F83"/>
    <w:rsid w:val="00E00E68"/>
    <w:rsid w:val="00E01150"/>
    <w:rsid w:val="00E0197A"/>
    <w:rsid w:val="00E01F36"/>
    <w:rsid w:val="00E020F1"/>
    <w:rsid w:val="00E02106"/>
    <w:rsid w:val="00E02153"/>
    <w:rsid w:val="00E02593"/>
    <w:rsid w:val="00E03FC6"/>
    <w:rsid w:val="00E04137"/>
    <w:rsid w:val="00E041FD"/>
    <w:rsid w:val="00E043DA"/>
    <w:rsid w:val="00E04616"/>
    <w:rsid w:val="00E04A49"/>
    <w:rsid w:val="00E05FB8"/>
    <w:rsid w:val="00E06938"/>
    <w:rsid w:val="00E0766D"/>
    <w:rsid w:val="00E10BE3"/>
    <w:rsid w:val="00E10E32"/>
    <w:rsid w:val="00E11036"/>
    <w:rsid w:val="00E116BD"/>
    <w:rsid w:val="00E1194A"/>
    <w:rsid w:val="00E11EFF"/>
    <w:rsid w:val="00E1452D"/>
    <w:rsid w:val="00E14567"/>
    <w:rsid w:val="00E146F2"/>
    <w:rsid w:val="00E15C46"/>
    <w:rsid w:val="00E15FC1"/>
    <w:rsid w:val="00E16738"/>
    <w:rsid w:val="00E16C7B"/>
    <w:rsid w:val="00E1710F"/>
    <w:rsid w:val="00E171DB"/>
    <w:rsid w:val="00E1738F"/>
    <w:rsid w:val="00E200D9"/>
    <w:rsid w:val="00E207E5"/>
    <w:rsid w:val="00E209A0"/>
    <w:rsid w:val="00E20A63"/>
    <w:rsid w:val="00E20DA7"/>
    <w:rsid w:val="00E20DFB"/>
    <w:rsid w:val="00E21321"/>
    <w:rsid w:val="00E21327"/>
    <w:rsid w:val="00E21522"/>
    <w:rsid w:val="00E21814"/>
    <w:rsid w:val="00E21D21"/>
    <w:rsid w:val="00E22E17"/>
    <w:rsid w:val="00E239F1"/>
    <w:rsid w:val="00E23CB3"/>
    <w:rsid w:val="00E241AB"/>
    <w:rsid w:val="00E2435E"/>
    <w:rsid w:val="00E24735"/>
    <w:rsid w:val="00E24AE6"/>
    <w:rsid w:val="00E25851"/>
    <w:rsid w:val="00E25EFB"/>
    <w:rsid w:val="00E26175"/>
    <w:rsid w:val="00E265D6"/>
    <w:rsid w:val="00E26F50"/>
    <w:rsid w:val="00E2716F"/>
    <w:rsid w:val="00E271C1"/>
    <w:rsid w:val="00E276D2"/>
    <w:rsid w:val="00E27BF8"/>
    <w:rsid w:val="00E27CF0"/>
    <w:rsid w:val="00E27F5D"/>
    <w:rsid w:val="00E30793"/>
    <w:rsid w:val="00E316BD"/>
    <w:rsid w:val="00E32C80"/>
    <w:rsid w:val="00E32D15"/>
    <w:rsid w:val="00E34613"/>
    <w:rsid w:val="00E352D0"/>
    <w:rsid w:val="00E35668"/>
    <w:rsid w:val="00E35CCF"/>
    <w:rsid w:val="00E363DE"/>
    <w:rsid w:val="00E36411"/>
    <w:rsid w:val="00E3662A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2B7"/>
    <w:rsid w:val="00E4282D"/>
    <w:rsid w:val="00E429BE"/>
    <w:rsid w:val="00E42A0A"/>
    <w:rsid w:val="00E4307F"/>
    <w:rsid w:val="00E43660"/>
    <w:rsid w:val="00E437A9"/>
    <w:rsid w:val="00E43C56"/>
    <w:rsid w:val="00E44530"/>
    <w:rsid w:val="00E44DC8"/>
    <w:rsid w:val="00E44DFD"/>
    <w:rsid w:val="00E45314"/>
    <w:rsid w:val="00E45485"/>
    <w:rsid w:val="00E45983"/>
    <w:rsid w:val="00E45EC1"/>
    <w:rsid w:val="00E465B3"/>
    <w:rsid w:val="00E46F22"/>
    <w:rsid w:val="00E4788A"/>
    <w:rsid w:val="00E478C9"/>
    <w:rsid w:val="00E50026"/>
    <w:rsid w:val="00E50697"/>
    <w:rsid w:val="00E50E3A"/>
    <w:rsid w:val="00E5136A"/>
    <w:rsid w:val="00E51653"/>
    <w:rsid w:val="00E51CE2"/>
    <w:rsid w:val="00E52CC9"/>
    <w:rsid w:val="00E52ECD"/>
    <w:rsid w:val="00E54078"/>
    <w:rsid w:val="00E548FE"/>
    <w:rsid w:val="00E54C68"/>
    <w:rsid w:val="00E555CB"/>
    <w:rsid w:val="00E556EC"/>
    <w:rsid w:val="00E56241"/>
    <w:rsid w:val="00E56467"/>
    <w:rsid w:val="00E56DF6"/>
    <w:rsid w:val="00E571D7"/>
    <w:rsid w:val="00E5787A"/>
    <w:rsid w:val="00E57B9F"/>
    <w:rsid w:val="00E57CBE"/>
    <w:rsid w:val="00E60378"/>
    <w:rsid w:val="00E609F3"/>
    <w:rsid w:val="00E60B81"/>
    <w:rsid w:val="00E61759"/>
    <w:rsid w:val="00E625A2"/>
    <w:rsid w:val="00E62669"/>
    <w:rsid w:val="00E628F2"/>
    <w:rsid w:val="00E62922"/>
    <w:rsid w:val="00E62E04"/>
    <w:rsid w:val="00E62E64"/>
    <w:rsid w:val="00E6315E"/>
    <w:rsid w:val="00E63D18"/>
    <w:rsid w:val="00E63D25"/>
    <w:rsid w:val="00E64DCB"/>
    <w:rsid w:val="00E652E6"/>
    <w:rsid w:val="00E65B56"/>
    <w:rsid w:val="00E65E17"/>
    <w:rsid w:val="00E664D3"/>
    <w:rsid w:val="00E66706"/>
    <w:rsid w:val="00E66C53"/>
    <w:rsid w:val="00E67BD6"/>
    <w:rsid w:val="00E67EEB"/>
    <w:rsid w:val="00E702CE"/>
    <w:rsid w:val="00E704B2"/>
    <w:rsid w:val="00E70749"/>
    <w:rsid w:val="00E708A0"/>
    <w:rsid w:val="00E70919"/>
    <w:rsid w:val="00E71893"/>
    <w:rsid w:val="00E732D3"/>
    <w:rsid w:val="00E734A2"/>
    <w:rsid w:val="00E734E0"/>
    <w:rsid w:val="00E7354E"/>
    <w:rsid w:val="00E73E69"/>
    <w:rsid w:val="00E7445A"/>
    <w:rsid w:val="00E7460E"/>
    <w:rsid w:val="00E7467C"/>
    <w:rsid w:val="00E7475B"/>
    <w:rsid w:val="00E76084"/>
    <w:rsid w:val="00E76110"/>
    <w:rsid w:val="00E7691E"/>
    <w:rsid w:val="00E76B6D"/>
    <w:rsid w:val="00E76E54"/>
    <w:rsid w:val="00E76F60"/>
    <w:rsid w:val="00E7708A"/>
    <w:rsid w:val="00E77359"/>
    <w:rsid w:val="00E776D7"/>
    <w:rsid w:val="00E77719"/>
    <w:rsid w:val="00E7777E"/>
    <w:rsid w:val="00E77C7F"/>
    <w:rsid w:val="00E77D53"/>
    <w:rsid w:val="00E77E72"/>
    <w:rsid w:val="00E80936"/>
    <w:rsid w:val="00E80C10"/>
    <w:rsid w:val="00E81212"/>
    <w:rsid w:val="00E816D3"/>
    <w:rsid w:val="00E826E4"/>
    <w:rsid w:val="00E832D7"/>
    <w:rsid w:val="00E83B30"/>
    <w:rsid w:val="00E83EDB"/>
    <w:rsid w:val="00E8433D"/>
    <w:rsid w:val="00E84354"/>
    <w:rsid w:val="00E844D0"/>
    <w:rsid w:val="00E8477C"/>
    <w:rsid w:val="00E84D46"/>
    <w:rsid w:val="00E85325"/>
    <w:rsid w:val="00E858AF"/>
    <w:rsid w:val="00E858B8"/>
    <w:rsid w:val="00E85A76"/>
    <w:rsid w:val="00E863DB"/>
    <w:rsid w:val="00E870C3"/>
    <w:rsid w:val="00E87775"/>
    <w:rsid w:val="00E87A6D"/>
    <w:rsid w:val="00E9011F"/>
    <w:rsid w:val="00E9069F"/>
    <w:rsid w:val="00E90A9C"/>
    <w:rsid w:val="00E915FF"/>
    <w:rsid w:val="00E91924"/>
    <w:rsid w:val="00E91BD0"/>
    <w:rsid w:val="00E921D4"/>
    <w:rsid w:val="00E9282D"/>
    <w:rsid w:val="00E92CDE"/>
    <w:rsid w:val="00E9315C"/>
    <w:rsid w:val="00E932CD"/>
    <w:rsid w:val="00E93495"/>
    <w:rsid w:val="00E93CFD"/>
    <w:rsid w:val="00E945B0"/>
    <w:rsid w:val="00E951CE"/>
    <w:rsid w:val="00E95411"/>
    <w:rsid w:val="00E9542C"/>
    <w:rsid w:val="00E95A75"/>
    <w:rsid w:val="00E95E43"/>
    <w:rsid w:val="00E96484"/>
    <w:rsid w:val="00E96AF9"/>
    <w:rsid w:val="00E96D6B"/>
    <w:rsid w:val="00E97532"/>
    <w:rsid w:val="00E97CD5"/>
    <w:rsid w:val="00EA001F"/>
    <w:rsid w:val="00EA00F6"/>
    <w:rsid w:val="00EA1348"/>
    <w:rsid w:val="00EA136F"/>
    <w:rsid w:val="00EA26C1"/>
    <w:rsid w:val="00EA2CB3"/>
    <w:rsid w:val="00EA31E4"/>
    <w:rsid w:val="00EA37CE"/>
    <w:rsid w:val="00EA3A6D"/>
    <w:rsid w:val="00EA440F"/>
    <w:rsid w:val="00EA4B85"/>
    <w:rsid w:val="00EA4DED"/>
    <w:rsid w:val="00EA529E"/>
    <w:rsid w:val="00EA5641"/>
    <w:rsid w:val="00EA5E9E"/>
    <w:rsid w:val="00EA69DF"/>
    <w:rsid w:val="00EA6BBB"/>
    <w:rsid w:val="00EA6CB2"/>
    <w:rsid w:val="00EA7621"/>
    <w:rsid w:val="00EA7B76"/>
    <w:rsid w:val="00EA7E0C"/>
    <w:rsid w:val="00EA7F5D"/>
    <w:rsid w:val="00EB02A7"/>
    <w:rsid w:val="00EB02D6"/>
    <w:rsid w:val="00EB1057"/>
    <w:rsid w:val="00EB1466"/>
    <w:rsid w:val="00EB1535"/>
    <w:rsid w:val="00EB1562"/>
    <w:rsid w:val="00EB15F7"/>
    <w:rsid w:val="00EB1AC6"/>
    <w:rsid w:val="00EB2230"/>
    <w:rsid w:val="00EB2593"/>
    <w:rsid w:val="00EB2982"/>
    <w:rsid w:val="00EB2B3A"/>
    <w:rsid w:val="00EB2B7E"/>
    <w:rsid w:val="00EB2D9F"/>
    <w:rsid w:val="00EB2F35"/>
    <w:rsid w:val="00EB314C"/>
    <w:rsid w:val="00EB34DC"/>
    <w:rsid w:val="00EB3992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07A"/>
    <w:rsid w:val="00EB784D"/>
    <w:rsid w:val="00EC0132"/>
    <w:rsid w:val="00EC0166"/>
    <w:rsid w:val="00EC082D"/>
    <w:rsid w:val="00EC119D"/>
    <w:rsid w:val="00EC22E4"/>
    <w:rsid w:val="00EC2D26"/>
    <w:rsid w:val="00EC3264"/>
    <w:rsid w:val="00EC3724"/>
    <w:rsid w:val="00EC41EF"/>
    <w:rsid w:val="00EC4C44"/>
    <w:rsid w:val="00EC5019"/>
    <w:rsid w:val="00EC5096"/>
    <w:rsid w:val="00EC6139"/>
    <w:rsid w:val="00EC62E1"/>
    <w:rsid w:val="00EC703B"/>
    <w:rsid w:val="00EC7044"/>
    <w:rsid w:val="00EC70B0"/>
    <w:rsid w:val="00EC713F"/>
    <w:rsid w:val="00EC72A1"/>
    <w:rsid w:val="00EC753B"/>
    <w:rsid w:val="00ED111F"/>
    <w:rsid w:val="00ED117C"/>
    <w:rsid w:val="00ED14EB"/>
    <w:rsid w:val="00ED30DA"/>
    <w:rsid w:val="00ED3BEB"/>
    <w:rsid w:val="00ED4073"/>
    <w:rsid w:val="00ED41BC"/>
    <w:rsid w:val="00ED4A6B"/>
    <w:rsid w:val="00ED54DE"/>
    <w:rsid w:val="00ED62DF"/>
    <w:rsid w:val="00ED6342"/>
    <w:rsid w:val="00ED6655"/>
    <w:rsid w:val="00ED67E2"/>
    <w:rsid w:val="00ED6CE7"/>
    <w:rsid w:val="00ED6DB9"/>
    <w:rsid w:val="00ED722D"/>
    <w:rsid w:val="00ED78FA"/>
    <w:rsid w:val="00EE0576"/>
    <w:rsid w:val="00EE09E0"/>
    <w:rsid w:val="00EE0D5D"/>
    <w:rsid w:val="00EE0EB8"/>
    <w:rsid w:val="00EE1293"/>
    <w:rsid w:val="00EE18F0"/>
    <w:rsid w:val="00EE1CCC"/>
    <w:rsid w:val="00EE21E8"/>
    <w:rsid w:val="00EE2785"/>
    <w:rsid w:val="00EE28FE"/>
    <w:rsid w:val="00EE2BD0"/>
    <w:rsid w:val="00EE335E"/>
    <w:rsid w:val="00EE3DAF"/>
    <w:rsid w:val="00EE45F9"/>
    <w:rsid w:val="00EE46BD"/>
    <w:rsid w:val="00EE5021"/>
    <w:rsid w:val="00EE5674"/>
    <w:rsid w:val="00EE5B2A"/>
    <w:rsid w:val="00EE630B"/>
    <w:rsid w:val="00EE6764"/>
    <w:rsid w:val="00EE6C34"/>
    <w:rsid w:val="00EE726A"/>
    <w:rsid w:val="00EE7CB0"/>
    <w:rsid w:val="00EE7EC0"/>
    <w:rsid w:val="00EF00A0"/>
    <w:rsid w:val="00EF0B28"/>
    <w:rsid w:val="00EF0D33"/>
    <w:rsid w:val="00EF0F32"/>
    <w:rsid w:val="00EF1D6B"/>
    <w:rsid w:val="00EF27C3"/>
    <w:rsid w:val="00EF2963"/>
    <w:rsid w:val="00EF2AA8"/>
    <w:rsid w:val="00EF2C8A"/>
    <w:rsid w:val="00EF31F5"/>
    <w:rsid w:val="00EF3775"/>
    <w:rsid w:val="00EF395A"/>
    <w:rsid w:val="00EF3A08"/>
    <w:rsid w:val="00EF429E"/>
    <w:rsid w:val="00EF4CE0"/>
    <w:rsid w:val="00EF5C7A"/>
    <w:rsid w:val="00EF5EC0"/>
    <w:rsid w:val="00EF617E"/>
    <w:rsid w:val="00EF6456"/>
    <w:rsid w:val="00EF6A5A"/>
    <w:rsid w:val="00EF6B83"/>
    <w:rsid w:val="00EF6D02"/>
    <w:rsid w:val="00EF72CC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209C"/>
    <w:rsid w:val="00F028BD"/>
    <w:rsid w:val="00F037E5"/>
    <w:rsid w:val="00F038BE"/>
    <w:rsid w:val="00F03945"/>
    <w:rsid w:val="00F03FE0"/>
    <w:rsid w:val="00F045F6"/>
    <w:rsid w:val="00F056FB"/>
    <w:rsid w:val="00F05853"/>
    <w:rsid w:val="00F06174"/>
    <w:rsid w:val="00F06990"/>
    <w:rsid w:val="00F06A43"/>
    <w:rsid w:val="00F06CB6"/>
    <w:rsid w:val="00F06D9D"/>
    <w:rsid w:val="00F06DE1"/>
    <w:rsid w:val="00F07CBF"/>
    <w:rsid w:val="00F07CF1"/>
    <w:rsid w:val="00F1048E"/>
    <w:rsid w:val="00F10C3A"/>
    <w:rsid w:val="00F1158D"/>
    <w:rsid w:val="00F1259B"/>
    <w:rsid w:val="00F12813"/>
    <w:rsid w:val="00F12A8B"/>
    <w:rsid w:val="00F12AFF"/>
    <w:rsid w:val="00F1321C"/>
    <w:rsid w:val="00F14152"/>
    <w:rsid w:val="00F14360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4FD"/>
    <w:rsid w:val="00F21906"/>
    <w:rsid w:val="00F2199F"/>
    <w:rsid w:val="00F228D8"/>
    <w:rsid w:val="00F22C35"/>
    <w:rsid w:val="00F22D3E"/>
    <w:rsid w:val="00F230F3"/>
    <w:rsid w:val="00F2322B"/>
    <w:rsid w:val="00F23283"/>
    <w:rsid w:val="00F236E2"/>
    <w:rsid w:val="00F23CDF"/>
    <w:rsid w:val="00F23CEE"/>
    <w:rsid w:val="00F247DD"/>
    <w:rsid w:val="00F248CC"/>
    <w:rsid w:val="00F24A62"/>
    <w:rsid w:val="00F250EF"/>
    <w:rsid w:val="00F25F35"/>
    <w:rsid w:val="00F263D4"/>
    <w:rsid w:val="00F265B6"/>
    <w:rsid w:val="00F26925"/>
    <w:rsid w:val="00F26984"/>
    <w:rsid w:val="00F26BC2"/>
    <w:rsid w:val="00F2740F"/>
    <w:rsid w:val="00F3023D"/>
    <w:rsid w:val="00F3047F"/>
    <w:rsid w:val="00F309D2"/>
    <w:rsid w:val="00F31E22"/>
    <w:rsid w:val="00F31EE0"/>
    <w:rsid w:val="00F323E9"/>
    <w:rsid w:val="00F3389E"/>
    <w:rsid w:val="00F339C0"/>
    <w:rsid w:val="00F33AD9"/>
    <w:rsid w:val="00F3506B"/>
    <w:rsid w:val="00F36092"/>
    <w:rsid w:val="00F36110"/>
    <w:rsid w:val="00F365CF"/>
    <w:rsid w:val="00F36B32"/>
    <w:rsid w:val="00F36BD6"/>
    <w:rsid w:val="00F36C12"/>
    <w:rsid w:val="00F3739C"/>
    <w:rsid w:val="00F3767F"/>
    <w:rsid w:val="00F401E1"/>
    <w:rsid w:val="00F4032D"/>
    <w:rsid w:val="00F40513"/>
    <w:rsid w:val="00F41A74"/>
    <w:rsid w:val="00F41AC5"/>
    <w:rsid w:val="00F41E8E"/>
    <w:rsid w:val="00F42269"/>
    <w:rsid w:val="00F42CA8"/>
    <w:rsid w:val="00F42D97"/>
    <w:rsid w:val="00F43167"/>
    <w:rsid w:val="00F438E4"/>
    <w:rsid w:val="00F4422C"/>
    <w:rsid w:val="00F443DD"/>
    <w:rsid w:val="00F44A6B"/>
    <w:rsid w:val="00F44C73"/>
    <w:rsid w:val="00F44F62"/>
    <w:rsid w:val="00F45722"/>
    <w:rsid w:val="00F45CB0"/>
    <w:rsid w:val="00F46723"/>
    <w:rsid w:val="00F46BDC"/>
    <w:rsid w:val="00F46EFA"/>
    <w:rsid w:val="00F511B8"/>
    <w:rsid w:val="00F511C3"/>
    <w:rsid w:val="00F5157F"/>
    <w:rsid w:val="00F516B6"/>
    <w:rsid w:val="00F51B37"/>
    <w:rsid w:val="00F51D72"/>
    <w:rsid w:val="00F523F8"/>
    <w:rsid w:val="00F528BD"/>
    <w:rsid w:val="00F53595"/>
    <w:rsid w:val="00F535C1"/>
    <w:rsid w:val="00F53BA1"/>
    <w:rsid w:val="00F53E24"/>
    <w:rsid w:val="00F5465A"/>
    <w:rsid w:val="00F549DA"/>
    <w:rsid w:val="00F54BC5"/>
    <w:rsid w:val="00F54F89"/>
    <w:rsid w:val="00F56780"/>
    <w:rsid w:val="00F571A0"/>
    <w:rsid w:val="00F57690"/>
    <w:rsid w:val="00F57F30"/>
    <w:rsid w:val="00F603F7"/>
    <w:rsid w:val="00F6098A"/>
    <w:rsid w:val="00F60DA6"/>
    <w:rsid w:val="00F6112C"/>
    <w:rsid w:val="00F61F33"/>
    <w:rsid w:val="00F623B3"/>
    <w:rsid w:val="00F624C5"/>
    <w:rsid w:val="00F627DA"/>
    <w:rsid w:val="00F62D32"/>
    <w:rsid w:val="00F63488"/>
    <w:rsid w:val="00F63905"/>
    <w:rsid w:val="00F640E6"/>
    <w:rsid w:val="00F64156"/>
    <w:rsid w:val="00F64247"/>
    <w:rsid w:val="00F64521"/>
    <w:rsid w:val="00F64554"/>
    <w:rsid w:val="00F6495A"/>
    <w:rsid w:val="00F64F35"/>
    <w:rsid w:val="00F650B8"/>
    <w:rsid w:val="00F6522F"/>
    <w:rsid w:val="00F659A4"/>
    <w:rsid w:val="00F663FD"/>
    <w:rsid w:val="00F66453"/>
    <w:rsid w:val="00F665B6"/>
    <w:rsid w:val="00F6698B"/>
    <w:rsid w:val="00F675D1"/>
    <w:rsid w:val="00F70800"/>
    <w:rsid w:val="00F716F0"/>
    <w:rsid w:val="00F71B0A"/>
    <w:rsid w:val="00F71BC3"/>
    <w:rsid w:val="00F71CFD"/>
    <w:rsid w:val="00F722AE"/>
    <w:rsid w:val="00F723B9"/>
    <w:rsid w:val="00F72862"/>
    <w:rsid w:val="00F728A9"/>
    <w:rsid w:val="00F7297F"/>
    <w:rsid w:val="00F7298D"/>
    <w:rsid w:val="00F73A32"/>
    <w:rsid w:val="00F73AE1"/>
    <w:rsid w:val="00F73E9C"/>
    <w:rsid w:val="00F7408E"/>
    <w:rsid w:val="00F741DE"/>
    <w:rsid w:val="00F74508"/>
    <w:rsid w:val="00F746D0"/>
    <w:rsid w:val="00F74AD3"/>
    <w:rsid w:val="00F74D83"/>
    <w:rsid w:val="00F750D3"/>
    <w:rsid w:val="00F753E5"/>
    <w:rsid w:val="00F757A9"/>
    <w:rsid w:val="00F76399"/>
    <w:rsid w:val="00F76EE5"/>
    <w:rsid w:val="00F77805"/>
    <w:rsid w:val="00F80259"/>
    <w:rsid w:val="00F80500"/>
    <w:rsid w:val="00F81F75"/>
    <w:rsid w:val="00F828E9"/>
    <w:rsid w:val="00F829FD"/>
    <w:rsid w:val="00F82B01"/>
    <w:rsid w:val="00F82B93"/>
    <w:rsid w:val="00F8321F"/>
    <w:rsid w:val="00F83F6B"/>
    <w:rsid w:val="00F848CC"/>
    <w:rsid w:val="00F84C9F"/>
    <w:rsid w:val="00F84FC2"/>
    <w:rsid w:val="00F852D2"/>
    <w:rsid w:val="00F85919"/>
    <w:rsid w:val="00F85D3E"/>
    <w:rsid w:val="00F866CC"/>
    <w:rsid w:val="00F8731A"/>
    <w:rsid w:val="00F904B2"/>
    <w:rsid w:val="00F905F0"/>
    <w:rsid w:val="00F9061C"/>
    <w:rsid w:val="00F915F2"/>
    <w:rsid w:val="00F91B50"/>
    <w:rsid w:val="00F921EA"/>
    <w:rsid w:val="00F941E1"/>
    <w:rsid w:val="00F957B6"/>
    <w:rsid w:val="00F9583E"/>
    <w:rsid w:val="00F96300"/>
    <w:rsid w:val="00F96528"/>
    <w:rsid w:val="00F96AEA"/>
    <w:rsid w:val="00F96D49"/>
    <w:rsid w:val="00F9753D"/>
    <w:rsid w:val="00FA0EA7"/>
    <w:rsid w:val="00FA0FBA"/>
    <w:rsid w:val="00FA1196"/>
    <w:rsid w:val="00FA16E5"/>
    <w:rsid w:val="00FA1AE4"/>
    <w:rsid w:val="00FA1E55"/>
    <w:rsid w:val="00FA1F76"/>
    <w:rsid w:val="00FA3020"/>
    <w:rsid w:val="00FA30C3"/>
    <w:rsid w:val="00FA3557"/>
    <w:rsid w:val="00FA382F"/>
    <w:rsid w:val="00FA3D94"/>
    <w:rsid w:val="00FA43E1"/>
    <w:rsid w:val="00FA49AC"/>
    <w:rsid w:val="00FA4AFD"/>
    <w:rsid w:val="00FA5125"/>
    <w:rsid w:val="00FA559A"/>
    <w:rsid w:val="00FA5EA5"/>
    <w:rsid w:val="00FA626F"/>
    <w:rsid w:val="00FA6278"/>
    <w:rsid w:val="00FA63CC"/>
    <w:rsid w:val="00FA6814"/>
    <w:rsid w:val="00FA706C"/>
    <w:rsid w:val="00FA7F9D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0ED"/>
    <w:rsid w:val="00FB53BA"/>
    <w:rsid w:val="00FB55CC"/>
    <w:rsid w:val="00FB55FD"/>
    <w:rsid w:val="00FB5D6A"/>
    <w:rsid w:val="00FB5DD1"/>
    <w:rsid w:val="00FB5F48"/>
    <w:rsid w:val="00FB7247"/>
    <w:rsid w:val="00FB7548"/>
    <w:rsid w:val="00FC0795"/>
    <w:rsid w:val="00FC1570"/>
    <w:rsid w:val="00FC15C6"/>
    <w:rsid w:val="00FC1641"/>
    <w:rsid w:val="00FC20EA"/>
    <w:rsid w:val="00FC2CAA"/>
    <w:rsid w:val="00FC2CBE"/>
    <w:rsid w:val="00FC2CF3"/>
    <w:rsid w:val="00FC2E2C"/>
    <w:rsid w:val="00FC2F6A"/>
    <w:rsid w:val="00FC3047"/>
    <w:rsid w:val="00FC3539"/>
    <w:rsid w:val="00FC55DF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CCE"/>
    <w:rsid w:val="00FD2217"/>
    <w:rsid w:val="00FD2A36"/>
    <w:rsid w:val="00FD3296"/>
    <w:rsid w:val="00FD3576"/>
    <w:rsid w:val="00FD3745"/>
    <w:rsid w:val="00FD6061"/>
    <w:rsid w:val="00FD646E"/>
    <w:rsid w:val="00FD6E0B"/>
    <w:rsid w:val="00FD72AA"/>
    <w:rsid w:val="00FD7772"/>
    <w:rsid w:val="00FD7AA5"/>
    <w:rsid w:val="00FD7FF5"/>
    <w:rsid w:val="00FE0827"/>
    <w:rsid w:val="00FE12FD"/>
    <w:rsid w:val="00FE1F9F"/>
    <w:rsid w:val="00FE23CD"/>
    <w:rsid w:val="00FE26DA"/>
    <w:rsid w:val="00FE2ABA"/>
    <w:rsid w:val="00FE3109"/>
    <w:rsid w:val="00FE3663"/>
    <w:rsid w:val="00FE4973"/>
    <w:rsid w:val="00FE543D"/>
    <w:rsid w:val="00FE5D73"/>
    <w:rsid w:val="00FE6088"/>
    <w:rsid w:val="00FE6145"/>
    <w:rsid w:val="00FE6704"/>
    <w:rsid w:val="00FE7169"/>
    <w:rsid w:val="00FF1A23"/>
    <w:rsid w:val="00FF2A6D"/>
    <w:rsid w:val="00FF349D"/>
    <w:rsid w:val="00FF3615"/>
    <w:rsid w:val="00FF3956"/>
    <w:rsid w:val="00FF3C4C"/>
    <w:rsid w:val="00FF3FE5"/>
    <w:rsid w:val="00FF4055"/>
    <w:rsid w:val="00FF48DA"/>
    <w:rsid w:val="00FF4CBF"/>
    <w:rsid w:val="00FF53AD"/>
    <w:rsid w:val="00FF589D"/>
    <w:rsid w:val="00FF5C63"/>
    <w:rsid w:val="00FF60DA"/>
    <w:rsid w:val="00FF625B"/>
    <w:rsid w:val="00FF62FE"/>
    <w:rsid w:val="00FF64F3"/>
    <w:rsid w:val="00FF6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54B54"/>
  <w15:docId w15:val="{644D208D-0B4D-4FFA-95D2-1DCBC212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3CB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Интернет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"/>
    <w:basedOn w:val="a2"/>
    <w:uiPriority w:val="59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Заголовок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,Заголовок мой1,СписокСТПр,Абзац списка основной,Bullet List,FooterText,numbered,Paragraphe de liste1,lp1,Заголовок_3,Введение,3_Абзац списка,СПИСКИ,List Paragraph2,ПАРАГРАФ,Нумерация,список 1,List Paragraph,Варианты ответов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,Заголовок мой1 Знак,СписокСТПр Знак,Абзац списка основной Знак,Bullet List Знак,FooterText Знак,numbered Знак,Paragraphe de liste1 Знак,lp1 Знак,Заголовок_3 Знак,Введение Знак,3_Абзац списка Знак,СПИСКИ Знак,ПАРАГРАФ Знак"/>
    <w:link w:val="afff1"/>
    <w:uiPriority w:val="34"/>
    <w:qFormat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  <w:style w:type="character" w:styleId="affff0">
    <w:name w:val="line number"/>
    <w:basedOn w:val="a1"/>
    <w:uiPriority w:val="99"/>
    <w:semiHidden/>
    <w:unhideWhenUsed/>
    <w:rsid w:val="00CA7ACD"/>
  </w:style>
  <w:style w:type="table" w:customStyle="1" w:styleId="TableGridReport5">
    <w:name w:val="Table Grid Report5"/>
    <w:basedOn w:val="a2"/>
    <w:next w:val="ad"/>
    <w:uiPriority w:val="59"/>
    <w:rsid w:val="00532DFF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f1">
    <w:name w:val="Основной текст_"/>
    <w:basedOn w:val="a1"/>
    <w:link w:val="1b"/>
    <w:rsid w:val="00C71FE5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b">
    <w:name w:val="Основной текст1"/>
    <w:basedOn w:val="a"/>
    <w:link w:val="affff1"/>
    <w:rsid w:val="00C71FE5"/>
    <w:pPr>
      <w:widowControl w:val="0"/>
      <w:spacing w:after="110"/>
      <w:ind w:firstLine="400"/>
      <w:jc w:val="left"/>
    </w:pPr>
    <w:rPr>
      <w:b/>
      <w:bCs/>
      <w:sz w:val="28"/>
      <w:szCs w:val="28"/>
      <w:lang w:eastAsia="en-US"/>
    </w:rPr>
  </w:style>
  <w:style w:type="character" w:customStyle="1" w:styleId="1c">
    <w:name w:val="Неразрешенное упоминание1"/>
    <w:basedOn w:val="a1"/>
    <w:uiPriority w:val="99"/>
    <w:semiHidden/>
    <w:unhideWhenUsed/>
    <w:rsid w:val="007207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4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2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104AC-9652-4528-9BD3-74115BE65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2443</Words>
  <Characters>13930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Ниипроект Сарстрой</cp:lastModifiedBy>
  <cp:revision>3</cp:revision>
  <cp:lastPrinted>2019-10-15T06:45:00Z</cp:lastPrinted>
  <dcterms:created xsi:type="dcterms:W3CDTF">2025-07-16T08:13:00Z</dcterms:created>
  <dcterms:modified xsi:type="dcterms:W3CDTF">2025-07-16T09:47:00Z</dcterms:modified>
</cp:coreProperties>
</file>